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7D224FE5" w14:textId="566F1A2E" w:rsidR="00037C43" w:rsidRDefault="00037C43" w:rsidP="00304FC6">
      <w:pPr>
        <w:spacing w:before="12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Zn.spr.S.270.</w:t>
      </w:r>
      <w:r w:rsidR="00385FF9">
        <w:rPr>
          <w:rFonts w:ascii="Cambria" w:hAnsi="Cambria" w:cs="Arial"/>
          <w:bCs/>
        </w:rPr>
        <w:t xml:space="preserve"> </w:t>
      </w:r>
      <w:r w:rsidR="00E90AEE">
        <w:rPr>
          <w:rFonts w:ascii="Cambria" w:hAnsi="Cambria" w:cs="Arial"/>
          <w:bCs/>
        </w:rPr>
        <w:t>1</w:t>
      </w:r>
      <w:r w:rsidR="00121F04">
        <w:rPr>
          <w:rFonts w:ascii="Cambria" w:hAnsi="Cambria" w:cs="Arial"/>
          <w:bCs/>
        </w:rPr>
        <w:t>2</w:t>
      </w:r>
      <w:r w:rsidR="00385FF9">
        <w:rPr>
          <w:rFonts w:ascii="Cambria" w:hAnsi="Cambria" w:cs="Arial"/>
          <w:bCs/>
        </w:rPr>
        <w:t xml:space="preserve">  </w:t>
      </w:r>
      <w:r>
        <w:rPr>
          <w:rFonts w:ascii="Cambria" w:hAnsi="Cambria" w:cs="Arial"/>
          <w:bCs/>
        </w:rPr>
        <w:t>.2025</w:t>
      </w:r>
    </w:p>
    <w:p w14:paraId="42C4583F" w14:textId="041A39A6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22456034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Nadleśnictwo </w:t>
      </w:r>
      <w:r w:rsidR="000B0E26">
        <w:rPr>
          <w:rFonts w:ascii="Cambria" w:hAnsi="Cambria" w:cs="Arial"/>
          <w:b/>
          <w:bCs/>
        </w:rPr>
        <w:t>Kobiór</w:t>
      </w:r>
      <w:r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ab/>
      </w:r>
    </w:p>
    <w:p w14:paraId="13B9E060" w14:textId="77777777" w:rsidR="000B0E26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ul. </w:t>
      </w:r>
      <w:r w:rsidR="000B0E26">
        <w:rPr>
          <w:rFonts w:ascii="Cambria" w:hAnsi="Cambria" w:cs="Arial"/>
          <w:b/>
          <w:bCs/>
        </w:rPr>
        <w:t xml:space="preserve">Katowicka 141 </w:t>
      </w:r>
    </w:p>
    <w:p w14:paraId="38442A7F" w14:textId="356F15CC" w:rsidR="000E1C61" w:rsidRPr="0057603E" w:rsidRDefault="000B0E26" w:rsidP="00304FC6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43-211 Piasek</w:t>
      </w:r>
      <w:r w:rsidR="000E1C61" w:rsidRPr="0057603E">
        <w:rPr>
          <w:rFonts w:ascii="Cambria" w:hAnsi="Cambria" w:cs="Arial"/>
          <w:b/>
          <w:bCs/>
        </w:rPr>
        <w:t xml:space="preserve"> 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FE9D179" w14:textId="77777777" w:rsidR="000B0E26" w:rsidRDefault="000B0E26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1DA3B67" w14:textId="77777777" w:rsidR="000B0E26" w:rsidRPr="002F1A42" w:rsidRDefault="000B0E26" w:rsidP="000B0E26">
      <w:pPr>
        <w:pStyle w:val="Nagwek9"/>
        <w:spacing w:line="320" w:lineRule="exact"/>
        <w:jc w:val="center"/>
        <w:rPr>
          <w:rFonts w:ascii="Times New Roman" w:hAnsi="Times New Roman"/>
          <w:b/>
          <w:i w:val="0"/>
          <w:color w:val="auto"/>
          <w:sz w:val="24"/>
          <w:szCs w:val="24"/>
        </w:rPr>
      </w:pPr>
      <w:r w:rsidRPr="002F1A42">
        <w:rPr>
          <w:rFonts w:ascii="Times New Roman" w:hAnsi="Times New Roman"/>
          <w:b/>
          <w:i w:val="0"/>
          <w:color w:val="auto"/>
          <w:sz w:val="24"/>
          <w:szCs w:val="24"/>
        </w:rPr>
        <w:t>FORMULARZ  OFERTOWY</w:t>
      </w:r>
    </w:p>
    <w:p w14:paraId="6C25C7EA" w14:textId="77777777" w:rsidR="000B0E26" w:rsidRPr="002F1A42" w:rsidRDefault="000B0E26" w:rsidP="000B0E26">
      <w:pPr>
        <w:rPr>
          <w:sz w:val="24"/>
          <w:szCs w:val="24"/>
          <w:lang w:eastAsia="pl-PL"/>
        </w:rPr>
      </w:pPr>
    </w:p>
    <w:p w14:paraId="007352A0" w14:textId="77777777" w:rsidR="000B0E26" w:rsidRPr="002F1A42" w:rsidRDefault="000B0E26" w:rsidP="000B0E26">
      <w:pPr>
        <w:tabs>
          <w:tab w:val="left" w:pos="284"/>
        </w:tabs>
        <w:spacing w:line="360" w:lineRule="auto"/>
        <w:jc w:val="center"/>
        <w:rPr>
          <w:sz w:val="24"/>
          <w:szCs w:val="24"/>
        </w:rPr>
      </w:pPr>
    </w:p>
    <w:p w14:paraId="633565EA" w14:textId="77777777" w:rsidR="000B0E26" w:rsidRPr="002F1A42" w:rsidRDefault="000B0E26" w:rsidP="000B0E26">
      <w:pPr>
        <w:autoSpaceDE w:val="0"/>
        <w:autoSpaceDN w:val="0"/>
        <w:adjustRightInd w:val="0"/>
        <w:spacing w:before="20" w:line="360" w:lineRule="auto"/>
        <w:ind w:right="-11"/>
        <w:rPr>
          <w:b/>
          <w:sz w:val="24"/>
          <w:szCs w:val="24"/>
        </w:rPr>
      </w:pPr>
      <w:r w:rsidRPr="002F1A42">
        <w:rPr>
          <w:b/>
          <w:sz w:val="24"/>
          <w:szCs w:val="24"/>
        </w:rPr>
        <w:t xml:space="preserve">Wykonawca 1 </w:t>
      </w:r>
    </w:p>
    <w:p w14:paraId="1293BF24" w14:textId="77777777" w:rsidR="000B0E26" w:rsidRPr="002F1A42" w:rsidRDefault="000B0E26" w:rsidP="000B0E26">
      <w:pPr>
        <w:autoSpaceDE w:val="0"/>
        <w:autoSpaceDN w:val="0"/>
        <w:adjustRightInd w:val="0"/>
        <w:spacing w:before="20" w:line="360" w:lineRule="auto"/>
        <w:ind w:right="-11"/>
        <w:jc w:val="both"/>
        <w:rPr>
          <w:sz w:val="24"/>
          <w:szCs w:val="24"/>
        </w:rPr>
      </w:pPr>
      <w:r w:rsidRPr="002F1A42">
        <w:rPr>
          <w:sz w:val="24"/>
          <w:szCs w:val="24"/>
        </w:rPr>
        <w:t xml:space="preserve">nazwa ....................................................................................................................................... </w:t>
      </w:r>
    </w:p>
    <w:p w14:paraId="4918940E" w14:textId="77777777" w:rsidR="000B0E26" w:rsidRPr="002F1A42" w:rsidRDefault="000B0E26" w:rsidP="000B0E26">
      <w:pPr>
        <w:autoSpaceDE w:val="0"/>
        <w:autoSpaceDN w:val="0"/>
        <w:adjustRightInd w:val="0"/>
        <w:spacing w:before="20" w:line="360" w:lineRule="auto"/>
        <w:ind w:right="-11"/>
        <w:jc w:val="both"/>
        <w:rPr>
          <w:sz w:val="24"/>
          <w:szCs w:val="24"/>
        </w:rPr>
      </w:pPr>
      <w:r w:rsidRPr="002F1A42">
        <w:rPr>
          <w:sz w:val="24"/>
          <w:szCs w:val="24"/>
        </w:rPr>
        <w:t>adres ......................................................................................................................................</w:t>
      </w:r>
    </w:p>
    <w:p w14:paraId="4EF4BDF8" w14:textId="77777777" w:rsidR="000B0E26" w:rsidRPr="002F1A42" w:rsidRDefault="000B0E26" w:rsidP="000B0E26">
      <w:pPr>
        <w:autoSpaceDE w:val="0"/>
        <w:autoSpaceDN w:val="0"/>
        <w:adjustRightInd w:val="0"/>
        <w:spacing w:before="20" w:line="360" w:lineRule="auto"/>
        <w:ind w:right="-11"/>
        <w:jc w:val="both"/>
        <w:rPr>
          <w:sz w:val="24"/>
          <w:szCs w:val="24"/>
        </w:rPr>
      </w:pPr>
      <w:r w:rsidRPr="002F1A42">
        <w:rPr>
          <w:sz w:val="24"/>
          <w:szCs w:val="24"/>
        </w:rPr>
        <w:t>telefon .......................................................... fax ................................................</w:t>
      </w:r>
    </w:p>
    <w:p w14:paraId="1E28A79E" w14:textId="77777777" w:rsidR="000B0E26" w:rsidRPr="002F1A42" w:rsidRDefault="000B0E26" w:rsidP="000B0E26">
      <w:pPr>
        <w:autoSpaceDE w:val="0"/>
        <w:autoSpaceDN w:val="0"/>
        <w:adjustRightInd w:val="0"/>
        <w:spacing w:before="20" w:line="360" w:lineRule="auto"/>
        <w:ind w:right="-11"/>
        <w:jc w:val="both"/>
        <w:rPr>
          <w:sz w:val="24"/>
          <w:szCs w:val="24"/>
        </w:rPr>
      </w:pPr>
      <w:r w:rsidRPr="002F1A42">
        <w:rPr>
          <w:sz w:val="24"/>
          <w:szCs w:val="24"/>
        </w:rPr>
        <w:t xml:space="preserve"> e-mail .....................................................................</w:t>
      </w:r>
    </w:p>
    <w:p w14:paraId="18B307AE" w14:textId="77777777" w:rsidR="000B0E26" w:rsidRDefault="000B0E26" w:rsidP="000B0E26">
      <w:pPr>
        <w:autoSpaceDE w:val="0"/>
        <w:autoSpaceDN w:val="0"/>
        <w:adjustRightInd w:val="0"/>
        <w:spacing w:before="20" w:line="360" w:lineRule="auto"/>
        <w:ind w:right="-11"/>
        <w:jc w:val="both"/>
        <w:rPr>
          <w:sz w:val="24"/>
          <w:szCs w:val="24"/>
        </w:rPr>
      </w:pPr>
      <w:r w:rsidRPr="002F1A42">
        <w:rPr>
          <w:sz w:val="24"/>
          <w:szCs w:val="24"/>
        </w:rPr>
        <w:t>NIP .................................................................. REGON ........................................................</w:t>
      </w:r>
    </w:p>
    <w:p w14:paraId="273A694A" w14:textId="77777777" w:rsidR="000B0E26" w:rsidRDefault="000B0E26" w:rsidP="000B0E26">
      <w:pPr>
        <w:autoSpaceDE w:val="0"/>
        <w:autoSpaceDN w:val="0"/>
        <w:adjustRightInd w:val="0"/>
        <w:spacing w:before="20" w:line="360" w:lineRule="auto"/>
        <w:ind w:right="-11"/>
        <w:jc w:val="both"/>
        <w:rPr>
          <w:sz w:val="24"/>
          <w:szCs w:val="24"/>
        </w:rPr>
      </w:pPr>
    </w:p>
    <w:p w14:paraId="43E1EB9F" w14:textId="77777777" w:rsidR="000B0E26" w:rsidRPr="002F1A42" w:rsidRDefault="000B0E26" w:rsidP="000B0E26">
      <w:pPr>
        <w:tabs>
          <w:tab w:val="left" w:pos="284"/>
        </w:tabs>
        <w:spacing w:after="120" w:line="360" w:lineRule="auto"/>
        <w:rPr>
          <w:b/>
          <w:sz w:val="24"/>
          <w:szCs w:val="24"/>
        </w:rPr>
      </w:pPr>
      <w:r w:rsidRPr="002F1A42">
        <w:rPr>
          <w:b/>
          <w:sz w:val="24"/>
          <w:szCs w:val="24"/>
        </w:rPr>
        <w:t>Wykonawca 2*</w:t>
      </w:r>
    </w:p>
    <w:p w14:paraId="4D1903E9" w14:textId="667FD7E0" w:rsidR="000B0E26" w:rsidRPr="002F1A42" w:rsidRDefault="000B0E26" w:rsidP="000B0E26">
      <w:pPr>
        <w:autoSpaceDE w:val="0"/>
        <w:autoSpaceDN w:val="0"/>
        <w:adjustRightInd w:val="0"/>
        <w:spacing w:before="20" w:line="360" w:lineRule="auto"/>
        <w:ind w:right="-11"/>
        <w:jc w:val="both"/>
        <w:rPr>
          <w:sz w:val="24"/>
          <w:szCs w:val="24"/>
        </w:rPr>
      </w:pPr>
      <w:r w:rsidRPr="002F1A42">
        <w:rPr>
          <w:sz w:val="24"/>
          <w:szCs w:val="24"/>
        </w:rPr>
        <w:t>nazwa.............................................................................................................................................</w:t>
      </w:r>
    </w:p>
    <w:p w14:paraId="53B7D09E" w14:textId="7339E1A3" w:rsidR="000B0E26" w:rsidRPr="002F1A42" w:rsidRDefault="000B0E26" w:rsidP="000B0E26">
      <w:pPr>
        <w:autoSpaceDE w:val="0"/>
        <w:autoSpaceDN w:val="0"/>
        <w:adjustRightInd w:val="0"/>
        <w:spacing w:before="20" w:line="360" w:lineRule="auto"/>
        <w:ind w:right="-11"/>
        <w:jc w:val="both"/>
        <w:rPr>
          <w:sz w:val="24"/>
          <w:szCs w:val="24"/>
        </w:rPr>
      </w:pPr>
      <w:r w:rsidRPr="002F1A42">
        <w:rPr>
          <w:sz w:val="24"/>
          <w:szCs w:val="24"/>
        </w:rPr>
        <w:t>..................................................................................................................................................</w:t>
      </w:r>
    </w:p>
    <w:p w14:paraId="4DCB2878" w14:textId="77777777" w:rsidR="000B0E26" w:rsidRPr="002F1A42" w:rsidRDefault="000B0E26" w:rsidP="000B0E26">
      <w:pPr>
        <w:autoSpaceDE w:val="0"/>
        <w:autoSpaceDN w:val="0"/>
        <w:adjustRightInd w:val="0"/>
        <w:spacing w:before="20" w:line="360" w:lineRule="auto"/>
        <w:ind w:right="-11"/>
        <w:jc w:val="both"/>
        <w:rPr>
          <w:sz w:val="24"/>
          <w:szCs w:val="24"/>
        </w:rPr>
      </w:pPr>
      <w:r w:rsidRPr="002F1A42">
        <w:rPr>
          <w:sz w:val="24"/>
          <w:szCs w:val="24"/>
        </w:rPr>
        <w:t>adres......................................................................................................................................</w:t>
      </w:r>
    </w:p>
    <w:p w14:paraId="05DC7317" w14:textId="77777777" w:rsidR="000B0E26" w:rsidRPr="00B93042" w:rsidRDefault="000B0E26" w:rsidP="000B0E26">
      <w:pPr>
        <w:autoSpaceDE w:val="0"/>
        <w:autoSpaceDN w:val="0"/>
        <w:adjustRightInd w:val="0"/>
        <w:spacing w:before="20" w:line="360" w:lineRule="auto"/>
        <w:ind w:right="-11"/>
        <w:jc w:val="both"/>
        <w:rPr>
          <w:sz w:val="24"/>
          <w:szCs w:val="24"/>
        </w:rPr>
      </w:pPr>
      <w:r w:rsidRPr="002F1A42">
        <w:rPr>
          <w:sz w:val="24"/>
          <w:szCs w:val="24"/>
        </w:rPr>
        <w:t>telefon........................................................</w:t>
      </w:r>
      <w:r w:rsidRPr="00B93042">
        <w:rPr>
          <w:sz w:val="24"/>
          <w:szCs w:val="24"/>
        </w:rPr>
        <w:t xml:space="preserve"> fax ................................................ </w:t>
      </w:r>
    </w:p>
    <w:p w14:paraId="7537F79E" w14:textId="77777777" w:rsidR="000B0E26" w:rsidRPr="00B93042" w:rsidRDefault="000B0E26" w:rsidP="000B0E26">
      <w:pPr>
        <w:autoSpaceDE w:val="0"/>
        <w:autoSpaceDN w:val="0"/>
        <w:adjustRightInd w:val="0"/>
        <w:spacing w:before="20" w:line="360" w:lineRule="auto"/>
        <w:ind w:right="-11"/>
        <w:jc w:val="both"/>
        <w:rPr>
          <w:sz w:val="24"/>
          <w:szCs w:val="24"/>
        </w:rPr>
      </w:pPr>
      <w:r w:rsidRPr="00B93042">
        <w:rPr>
          <w:sz w:val="24"/>
          <w:szCs w:val="24"/>
        </w:rPr>
        <w:t>e-mail .........................................................................</w:t>
      </w:r>
    </w:p>
    <w:p w14:paraId="7F23666D" w14:textId="77777777" w:rsidR="000B0E26" w:rsidRPr="00B93042" w:rsidRDefault="000B0E26" w:rsidP="000B0E26">
      <w:pPr>
        <w:autoSpaceDE w:val="0"/>
        <w:autoSpaceDN w:val="0"/>
        <w:adjustRightInd w:val="0"/>
        <w:spacing w:before="20" w:line="360" w:lineRule="auto"/>
        <w:ind w:right="-11"/>
        <w:jc w:val="both"/>
        <w:rPr>
          <w:sz w:val="24"/>
          <w:szCs w:val="24"/>
        </w:rPr>
      </w:pPr>
      <w:r w:rsidRPr="00B93042">
        <w:rPr>
          <w:sz w:val="24"/>
          <w:szCs w:val="24"/>
        </w:rPr>
        <w:lastRenderedPageBreak/>
        <w:t>NIP................................................................... REGON ................................................</w:t>
      </w:r>
    </w:p>
    <w:p w14:paraId="0C1D5185" w14:textId="77777777" w:rsidR="000B0E26" w:rsidRPr="00B93042" w:rsidRDefault="000B0E26" w:rsidP="000B0E26">
      <w:pPr>
        <w:tabs>
          <w:tab w:val="left" w:pos="284"/>
        </w:tabs>
        <w:spacing w:line="360" w:lineRule="auto"/>
        <w:rPr>
          <w:b/>
          <w:sz w:val="24"/>
          <w:szCs w:val="24"/>
        </w:rPr>
      </w:pPr>
    </w:p>
    <w:p w14:paraId="5BCD20C6" w14:textId="77777777" w:rsidR="000B0E26" w:rsidRPr="002F1A42" w:rsidRDefault="000B0E26" w:rsidP="000B0E26">
      <w:pPr>
        <w:tabs>
          <w:tab w:val="left" w:pos="284"/>
        </w:tabs>
        <w:spacing w:line="360" w:lineRule="auto"/>
        <w:jc w:val="both"/>
        <w:rPr>
          <w:b/>
          <w:bCs/>
          <w:sz w:val="24"/>
          <w:szCs w:val="24"/>
        </w:rPr>
      </w:pPr>
      <w:r w:rsidRPr="002F1A42">
        <w:rPr>
          <w:b/>
          <w:sz w:val="24"/>
          <w:szCs w:val="24"/>
        </w:rPr>
        <w:t xml:space="preserve">Pełnomocnik* </w:t>
      </w:r>
      <w:r w:rsidRPr="002F1A42">
        <w:rPr>
          <w:bCs/>
          <w:sz w:val="24"/>
          <w:szCs w:val="24"/>
        </w:rPr>
        <w:t>do</w:t>
      </w:r>
      <w:r w:rsidRPr="002F1A42">
        <w:rPr>
          <w:b/>
          <w:sz w:val="24"/>
          <w:szCs w:val="24"/>
        </w:rPr>
        <w:t xml:space="preserve"> </w:t>
      </w:r>
      <w:r w:rsidRPr="002F1A42">
        <w:rPr>
          <w:bCs/>
          <w:sz w:val="24"/>
          <w:szCs w:val="24"/>
        </w:rPr>
        <w:t xml:space="preserve">reprezentowania Wykonawców ubiegających się wspólnie o udzielenie Zamówienia </w:t>
      </w:r>
      <w:r w:rsidRPr="002F1A42">
        <w:rPr>
          <w:b/>
          <w:bCs/>
          <w:sz w:val="24"/>
          <w:szCs w:val="24"/>
        </w:rPr>
        <w:t xml:space="preserve">(np. lider Konsorcjum) </w:t>
      </w:r>
    </w:p>
    <w:p w14:paraId="676F3461" w14:textId="681A1EE6" w:rsidR="000B0E26" w:rsidRPr="002F1A42" w:rsidRDefault="000B0E26" w:rsidP="000B0E26">
      <w:pPr>
        <w:tabs>
          <w:tab w:val="left" w:pos="284"/>
        </w:tabs>
        <w:spacing w:line="360" w:lineRule="auto"/>
        <w:jc w:val="both"/>
        <w:rPr>
          <w:sz w:val="24"/>
          <w:szCs w:val="24"/>
        </w:rPr>
      </w:pPr>
      <w:r w:rsidRPr="002F1A42">
        <w:rPr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0394F05" w14:textId="6540AF07" w:rsidR="000B0E26" w:rsidRPr="002F1A42" w:rsidRDefault="000B0E26" w:rsidP="000B0E26">
      <w:pPr>
        <w:autoSpaceDE w:val="0"/>
        <w:autoSpaceDN w:val="0"/>
        <w:adjustRightInd w:val="0"/>
        <w:spacing w:before="20" w:line="360" w:lineRule="auto"/>
        <w:ind w:right="-11"/>
        <w:jc w:val="both"/>
        <w:rPr>
          <w:sz w:val="24"/>
          <w:szCs w:val="24"/>
        </w:rPr>
      </w:pPr>
      <w:r w:rsidRPr="002F1A42">
        <w:rPr>
          <w:sz w:val="24"/>
          <w:szCs w:val="24"/>
        </w:rPr>
        <w:t>adres.............................................................................................................................................</w:t>
      </w:r>
    </w:p>
    <w:p w14:paraId="21994E3B" w14:textId="77777777" w:rsidR="000B0E26" w:rsidRPr="002F1A42" w:rsidRDefault="000B0E26" w:rsidP="000B0E26">
      <w:pPr>
        <w:autoSpaceDE w:val="0"/>
        <w:autoSpaceDN w:val="0"/>
        <w:adjustRightInd w:val="0"/>
        <w:spacing w:before="20" w:line="360" w:lineRule="auto"/>
        <w:ind w:right="-11"/>
        <w:jc w:val="both"/>
        <w:rPr>
          <w:sz w:val="24"/>
          <w:szCs w:val="24"/>
        </w:rPr>
      </w:pPr>
      <w:r w:rsidRPr="002F1A42">
        <w:rPr>
          <w:sz w:val="24"/>
          <w:szCs w:val="24"/>
        </w:rPr>
        <w:t>telefon .......................................................... fax ................................................</w:t>
      </w:r>
    </w:p>
    <w:p w14:paraId="115AF7FE" w14:textId="77777777" w:rsidR="000B0E26" w:rsidRPr="00E4533C" w:rsidRDefault="000B0E26" w:rsidP="000B0E26">
      <w:pPr>
        <w:autoSpaceDE w:val="0"/>
        <w:autoSpaceDN w:val="0"/>
        <w:adjustRightInd w:val="0"/>
        <w:spacing w:before="20" w:line="360" w:lineRule="auto"/>
        <w:ind w:right="-11"/>
        <w:jc w:val="both"/>
        <w:rPr>
          <w:sz w:val="24"/>
          <w:szCs w:val="24"/>
        </w:rPr>
      </w:pPr>
      <w:r w:rsidRPr="002F1A42">
        <w:rPr>
          <w:sz w:val="24"/>
          <w:szCs w:val="24"/>
        </w:rPr>
        <w:t xml:space="preserve"> e-mail ...........................................................</w:t>
      </w:r>
      <w:r>
        <w:rPr>
          <w:sz w:val="24"/>
          <w:szCs w:val="24"/>
        </w:rPr>
        <w:t>..........</w:t>
      </w:r>
    </w:p>
    <w:p w14:paraId="69E8747B" w14:textId="77777777" w:rsidR="000B0E26" w:rsidRPr="00E4533C" w:rsidRDefault="000B0E26" w:rsidP="000B0E26">
      <w:pPr>
        <w:tabs>
          <w:tab w:val="left" w:pos="284"/>
        </w:tabs>
        <w:rPr>
          <w:i/>
          <w:sz w:val="24"/>
          <w:szCs w:val="24"/>
        </w:rPr>
      </w:pPr>
      <w:r w:rsidRPr="002F1A42">
        <w:rPr>
          <w:bCs/>
          <w:i/>
          <w:sz w:val="24"/>
          <w:szCs w:val="24"/>
        </w:rPr>
        <w:t>* wypełniają jedynie Wykonawcy wspólnie ubiegający się o udzielenie Zamówienia.</w:t>
      </w:r>
    </w:p>
    <w:p w14:paraId="15C98F24" w14:textId="77777777" w:rsidR="000B0E26" w:rsidRPr="002F1A42" w:rsidRDefault="000B0E26" w:rsidP="000B0E26">
      <w:pPr>
        <w:tabs>
          <w:tab w:val="left" w:pos="284"/>
        </w:tabs>
        <w:autoSpaceDE w:val="0"/>
        <w:autoSpaceDN w:val="0"/>
        <w:adjustRightInd w:val="0"/>
        <w:spacing w:line="360" w:lineRule="auto"/>
        <w:rPr>
          <w:sz w:val="24"/>
          <w:szCs w:val="24"/>
        </w:rPr>
      </w:pPr>
      <w:r w:rsidRPr="002F1A42">
        <w:rPr>
          <w:b/>
          <w:sz w:val="24"/>
          <w:szCs w:val="24"/>
        </w:rPr>
        <w:t>Dane osoby upoważnionej do kontaktów w sprawie oferty:</w:t>
      </w:r>
      <w:r w:rsidRPr="002F1A42">
        <w:rPr>
          <w:sz w:val="24"/>
          <w:szCs w:val="24"/>
        </w:rPr>
        <w:t xml:space="preserve"> </w:t>
      </w:r>
    </w:p>
    <w:p w14:paraId="7085269A" w14:textId="77777777" w:rsidR="000B0E26" w:rsidRPr="002F1A42" w:rsidRDefault="000B0E26" w:rsidP="000B0E26">
      <w:pPr>
        <w:autoSpaceDE w:val="0"/>
        <w:autoSpaceDN w:val="0"/>
        <w:adjustRightInd w:val="0"/>
        <w:spacing w:before="20" w:line="360" w:lineRule="auto"/>
        <w:ind w:right="-11"/>
        <w:rPr>
          <w:sz w:val="24"/>
          <w:szCs w:val="24"/>
        </w:rPr>
      </w:pPr>
      <w:r w:rsidRPr="002F1A42">
        <w:rPr>
          <w:sz w:val="24"/>
          <w:szCs w:val="24"/>
        </w:rPr>
        <w:t>Imię i nazwisko ........................................................................................................................</w:t>
      </w:r>
    </w:p>
    <w:p w14:paraId="3F26C992" w14:textId="77777777" w:rsidR="000B0E26" w:rsidRPr="002F1A42" w:rsidRDefault="000B0E26" w:rsidP="000B0E26">
      <w:pPr>
        <w:autoSpaceDE w:val="0"/>
        <w:autoSpaceDN w:val="0"/>
        <w:adjustRightInd w:val="0"/>
        <w:spacing w:before="20" w:line="360" w:lineRule="auto"/>
        <w:ind w:right="-11"/>
        <w:rPr>
          <w:sz w:val="24"/>
          <w:szCs w:val="24"/>
        </w:rPr>
      </w:pPr>
      <w:r w:rsidRPr="002F1A42">
        <w:rPr>
          <w:sz w:val="24"/>
          <w:szCs w:val="24"/>
        </w:rPr>
        <w:t>telefon ..............................................................</w:t>
      </w:r>
    </w:p>
    <w:p w14:paraId="4E0FC7F8" w14:textId="77777777" w:rsidR="000B0E26" w:rsidRPr="002F1A42" w:rsidRDefault="000B0E26" w:rsidP="000B0E26">
      <w:pPr>
        <w:autoSpaceDE w:val="0"/>
        <w:autoSpaceDN w:val="0"/>
        <w:adjustRightInd w:val="0"/>
        <w:spacing w:before="20" w:line="360" w:lineRule="auto"/>
        <w:ind w:right="-11"/>
        <w:rPr>
          <w:sz w:val="24"/>
          <w:szCs w:val="24"/>
        </w:rPr>
      </w:pPr>
      <w:r w:rsidRPr="002F1A42">
        <w:rPr>
          <w:sz w:val="24"/>
          <w:szCs w:val="24"/>
        </w:rPr>
        <w:t xml:space="preserve"> e-mail ........................................................................................................................</w:t>
      </w:r>
    </w:p>
    <w:p w14:paraId="50DDD2F3" w14:textId="77777777" w:rsidR="000B0E26" w:rsidRDefault="000B0E26" w:rsidP="000B0E26">
      <w:pPr>
        <w:spacing w:before="120" w:line="276" w:lineRule="auto"/>
        <w:jc w:val="center"/>
        <w:rPr>
          <w:sz w:val="28"/>
          <w:szCs w:val="28"/>
        </w:rPr>
      </w:pPr>
      <w:r w:rsidRPr="002F1A42">
        <w:rPr>
          <w:sz w:val="24"/>
          <w:szCs w:val="24"/>
        </w:rPr>
        <w:t>Składając ofertę w przetargu nieograniczonym na zadanie pn</w:t>
      </w:r>
      <w:r w:rsidRPr="008D1EBE">
        <w:rPr>
          <w:sz w:val="28"/>
          <w:szCs w:val="28"/>
        </w:rPr>
        <w:t>.</w:t>
      </w:r>
    </w:p>
    <w:p w14:paraId="07884D3E" w14:textId="6D230279" w:rsidR="00385FF9" w:rsidRDefault="00385FF9" w:rsidP="00385FF9">
      <w:pPr>
        <w:spacing w:before="120"/>
        <w:ind w:right="-108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Pełnienie na</w:t>
      </w:r>
      <w:r w:rsidRPr="00F853B4">
        <w:rPr>
          <w:b/>
          <w:bCs/>
          <w:sz w:val="24"/>
          <w:szCs w:val="24"/>
        </w:rPr>
        <w:t>dz</w:t>
      </w:r>
      <w:r>
        <w:rPr>
          <w:b/>
          <w:bCs/>
          <w:sz w:val="24"/>
          <w:szCs w:val="24"/>
        </w:rPr>
        <w:t>oru</w:t>
      </w:r>
      <w:r w:rsidRPr="00F853B4">
        <w:rPr>
          <w:b/>
          <w:bCs/>
          <w:sz w:val="24"/>
          <w:szCs w:val="24"/>
        </w:rPr>
        <w:t xml:space="preserve"> inwestorski</w:t>
      </w:r>
      <w:r>
        <w:rPr>
          <w:b/>
          <w:bCs/>
          <w:sz w:val="24"/>
          <w:szCs w:val="24"/>
        </w:rPr>
        <w:t>ego</w:t>
      </w:r>
      <w:r w:rsidRPr="00F853B4">
        <w:rPr>
          <w:b/>
          <w:bCs/>
          <w:sz w:val="24"/>
          <w:szCs w:val="24"/>
        </w:rPr>
        <w:t xml:space="preserve"> i przyrodnicz</w:t>
      </w:r>
      <w:r>
        <w:rPr>
          <w:b/>
          <w:bCs/>
          <w:sz w:val="24"/>
          <w:szCs w:val="24"/>
        </w:rPr>
        <w:t>ego</w:t>
      </w:r>
      <w:r w:rsidRPr="00F853B4">
        <w:rPr>
          <w:b/>
          <w:bCs/>
          <w:sz w:val="24"/>
          <w:szCs w:val="24"/>
        </w:rPr>
        <w:t xml:space="preserve"> nad wykonaniem dokumentacji projektowej i nad realizacją zadań dotyczących przebudowy i odbudowy stawów oraz wykonania obszarów </w:t>
      </w:r>
      <w:proofErr w:type="spellStart"/>
      <w:r w:rsidRPr="00F853B4">
        <w:rPr>
          <w:b/>
          <w:bCs/>
          <w:sz w:val="24"/>
          <w:szCs w:val="24"/>
        </w:rPr>
        <w:t>mokradłowych</w:t>
      </w:r>
      <w:proofErr w:type="spellEnd"/>
      <w:r w:rsidRPr="00F853B4">
        <w:rPr>
          <w:b/>
          <w:bCs/>
          <w:sz w:val="24"/>
          <w:szCs w:val="24"/>
        </w:rPr>
        <w:t xml:space="preserve"> w sąsiedztwie tych stawów na terenie</w:t>
      </w:r>
      <w:r>
        <w:rPr>
          <w:b/>
          <w:bCs/>
          <w:sz w:val="24"/>
          <w:szCs w:val="24"/>
        </w:rPr>
        <w:t xml:space="preserve"> </w:t>
      </w:r>
      <w:r w:rsidRPr="00F853B4">
        <w:rPr>
          <w:b/>
          <w:bCs/>
          <w:sz w:val="24"/>
          <w:szCs w:val="24"/>
        </w:rPr>
        <w:t>Nadleśnictwa Kobiór</w:t>
      </w:r>
      <w:r>
        <w:rPr>
          <w:b/>
          <w:bCs/>
          <w:sz w:val="24"/>
          <w:szCs w:val="24"/>
        </w:rPr>
        <w:t>.</w:t>
      </w:r>
    </w:p>
    <w:p w14:paraId="410898E5" w14:textId="77777777" w:rsidR="000B0E26" w:rsidRPr="002F1A42" w:rsidRDefault="000B0E26" w:rsidP="000B0E26">
      <w:pPr>
        <w:spacing w:before="120"/>
        <w:jc w:val="center"/>
        <w:rPr>
          <w:sz w:val="24"/>
          <w:szCs w:val="24"/>
        </w:rPr>
      </w:pPr>
    </w:p>
    <w:p w14:paraId="01DE583F" w14:textId="77777777" w:rsidR="000B0E26" w:rsidRPr="002F1A42" w:rsidRDefault="000B0E26" w:rsidP="000B0E26">
      <w:pPr>
        <w:autoSpaceDE w:val="0"/>
        <w:autoSpaceDN w:val="0"/>
        <w:adjustRightInd w:val="0"/>
        <w:spacing w:line="360" w:lineRule="auto"/>
        <w:rPr>
          <w:sz w:val="24"/>
          <w:szCs w:val="24"/>
        </w:rPr>
      </w:pPr>
      <w:r w:rsidRPr="002F1A42">
        <w:rPr>
          <w:sz w:val="24"/>
          <w:szCs w:val="24"/>
        </w:rPr>
        <w:t>ja/my, niżej podpisany/podpisani,</w:t>
      </w:r>
    </w:p>
    <w:p w14:paraId="49EC0E33" w14:textId="77777777" w:rsidR="000B0E26" w:rsidRPr="007E68B5" w:rsidRDefault="000B0E26" w:rsidP="000B0E26">
      <w:pPr>
        <w:tabs>
          <w:tab w:val="left" w:pos="0"/>
          <w:tab w:val="left" w:pos="600"/>
        </w:tabs>
        <w:autoSpaceDE w:val="0"/>
        <w:autoSpaceDN w:val="0"/>
        <w:spacing w:line="360" w:lineRule="auto"/>
        <w:jc w:val="center"/>
        <w:rPr>
          <w:sz w:val="24"/>
          <w:szCs w:val="24"/>
          <w:u w:val="single"/>
        </w:rPr>
      </w:pPr>
      <w:r w:rsidRPr="002F1A42">
        <w:rPr>
          <w:b/>
          <w:bCs/>
          <w:sz w:val="24"/>
          <w:szCs w:val="24"/>
        </w:rPr>
        <w:t>SKŁADAM/Y OFERTĘ</w:t>
      </w:r>
      <w:r w:rsidRPr="002F1A42">
        <w:rPr>
          <w:sz w:val="24"/>
          <w:szCs w:val="24"/>
        </w:rPr>
        <w:t xml:space="preserve"> na wykonanie przedmiotu Zamówienia zg</w:t>
      </w:r>
      <w:r>
        <w:rPr>
          <w:sz w:val="24"/>
          <w:szCs w:val="24"/>
        </w:rPr>
        <w:t xml:space="preserve">odnie z przekazaną </w:t>
      </w:r>
      <w:r w:rsidRPr="007E68B5">
        <w:rPr>
          <w:sz w:val="24"/>
          <w:szCs w:val="24"/>
          <w:u w:val="single"/>
        </w:rPr>
        <w:t>dokumentacją na:</w:t>
      </w:r>
    </w:p>
    <w:p w14:paraId="73F33BA9" w14:textId="5A1415C1" w:rsidR="007E68B5" w:rsidRPr="007E68B5" w:rsidRDefault="000B0E26" w:rsidP="007E68B5">
      <w:pPr>
        <w:suppressAutoHyphens w:val="0"/>
        <w:spacing w:before="120" w:line="276" w:lineRule="auto"/>
        <w:contextualSpacing/>
        <w:jc w:val="both"/>
        <w:rPr>
          <w:b/>
          <w:i/>
          <w:sz w:val="24"/>
          <w:szCs w:val="24"/>
          <w:u w:val="single"/>
        </w:rPr>
      </w:pPr>
      <w:r w:rsidRPr="007E68B5">
        <w:rPr>
          <w:b/>
          <w:sz w:val="24"/>
          <w:szCs w:val="24"/>
          <w:u w:val="single"/>
        </w:rPr>
        <w:t xml:space="preserve">1. Część nr </w:t>
      </w:r>
      <w:r w:rsidR="007E68B5" w:rsidRPr="007E68B5">
        <w:rPr>
          <w:b/>
          <w:sz w:val="24"/>
          <w:szCs w:val="24"/>
          <w:u w:val="single"/>
        </w:rPr>
        <w:t xml:space="preserve"> 1:</w:t>
      </w:r>
      <w:r w:rsidR="007E68B5" w:rsidRPr="007E68B5">
        <w:rPr>
          <w:b/>
          <w:i/>
          <w:sz w:val="24"/>
          <w:szCs w:val="24"/>
          <w:u w:val="single"/>
        </w:rPr>
        <w:t xml:space="preserve"> Pełnienie nadzoru  inwestorskiego i przyrodniczego nad realizacją  zadania: Odbudowa kompleksu stawów: Stare stawy i wykonanie obszarów </w:t>
      </w:r>
      <w:proofErr w:type="spellStart"/>
      <w:r w:rsidR="007E68B5" w:rsidRPr="007E68B5">
        <w:rPr>
          <w:b/>
          <w:i/>
          <w:sz w:val="24"/>
          <w:szCs w:val="24"/>
          <w:u w:val="single"/>
        </w:rPr>
        <w:t>mokradłowych</w:t>
      </w:r>
      <w:proofErr w:type="spellEnd"/>
      <w:r w:rsidR="007E68B5" w:rsidRPr="007E68B5">
        <w:rPr>
          <w:b/>
          <w:i/>
          <w:sz w:val="24"/>
          <w:szCs w:val="24"/>
          <w:u w:val="single"/>
        </w:rPr>
        <w:t xml:space="preserve"> w terenach przylegających. Lokalizacja stawów - Gmina Wyry,  obręb Wyry,  DLP6 numery  działek ewidencyjnych:     932, 933, 943, 941, 940/1.</w:t>
      </w:r>
    </w:p>
    <w:p w14:paraId="418E6490" w14:textId="77777777" w:rsidR="000B0E26" w:rsidRPr="002F1A42" w:rsidRDefault="000B0E26" w:rsidP="000B0E26">
      <w:pPr>
        <w:autoSpaceDE w:val="0"/>
        <w:autoSpaceDN w:val="0"/>
        <w:adjustRightInd w:val="0"/>
        <w:spacing w:before="80" w:line="360" w:lineRule="auto"/>
        <w:ind w:left="284"/>
        <w:jc w:val="both"/>
        <w:rPr>
          <w:b/>
          <w:sz w:val="24"/>
          <w:szCs w:val="24"/>
        </w:rPr>
      </w:pPr>
      <w:r w:rsidRPr="002F1A42">
        <w:rPr>
          <w:b/>
          <w:sz w:val="24"/>
          <w:szCs w:val="24"/>
        </w:rPr>
        <w:t>Cena netto za wykonanie  zamówienia: …………........................... zł </w:t>
      </w:r>
    </w:p>
    <w:p w14:paraId="0EB4B378" w14:textId="53588741" w:rsidR="000B0E26" w:rsidRPr="002F1A42" w:rsidRDefault="000B0E26" w:rsidP="000B0E26">
      <w:pPr>
        <w:autoSpaceDE w:val="0"/>
        <w:autoSpaceDN w:val="0"/>
        <w:adjustRightInd w:val="0"/>
        <w:spacing w:before="80" w:line="360" w:lineRule="auto"/>
        <w:ind w:left="284"/>
        <w:jc w:val="both"/>
        <w:rPr>
          <w:sz w:val="24"/>
          <w:szCs w:val="24"/>
        </w:rPr>
      </w:pPr>
      <w:r w:rsidRPr="002F1A42">
        <w:rPr>
          <w:sz w:val="24"/>
          <w:szCs w:val="24"/>
        </w:rPr>
        <w:t>(słownie:..................................................................................................................................)</w:t>
      </w:r>
    </w:p>
    <w:p w14:paraId="4555BD30" w14:textId="77777777" w:rsidR="000B0E26" w:rsidRPr="002F1A42" w:rsidRDefault="000B0E26" w:rsidP="000B0E26">
      <w:pPr>
        <w:autoSpaceDE w:val="0"/>
        <w:autoSpaceDN w:val="0"/>
        <w:adjustRightInd w:val="0"/>
        <w:spacing w:before="80" w:line="360" w:lineRule="auto"/>
        <w:ind w:left="284"/>
        <w:jc w:val="both"/>
        <w:rPr>
          <w:bCs/>
          <w:sz w:val="24"/>
          <w:szCs w:val="24"/>
        </w:rPr>
      </w:pPr>
      <w:r w:rsidRPr="002F1A42">
        <w:rPr>
          <w:bCs/>
          <w:sz w:val="24"/>
          <w:szCs w:val="24"/>
        </w:rPr>
        <w:t>plus podatek …….. % VAT, tj. ………………………….zł</w:t>
      </w:r>
    </w:p>
    <w:p w14:paraId="0547B5EE" w14:textId="77777777" w:rsidR="000B0E26" w:rsidRPr="002F1A42" w:rsidRDefault="000B0E26" w:rsidP="000B0E26">
      <w:pPr>
        <w:autoSpaceDE w:val="0"/>
        <w:autoSpaceDN w:val="0"/>
        <w:adjustRightInd w:val="0"/>
        <w:spacing w:before="80" w:line="360" w:lineRule="auto"/>
        <w:ind w:left="284"/>
        <w:jc w:val="both"/>
        <w:rPr>
          <w:b/>
          <w:sz w:val="24"/>
          <w:szCs w:val="24"/>
        </w:rPr>
      </w:pPr>
      <w:r w:rsidRPr="002F1A42">
        <w:rPr>
          <w:b/>
          <w:sz w:val="24"/>
          <w:szCs w:val="24"/>
        </w:rPr>
        <w:t>Cena brutto za wykonanie  zamówienia: …………........................... zł </w:t>
      </w:r>
    </w:p>
    <w:p w14:paraId="2B1B169F" w14:textId="77777777" w:rsidR="000B0E26" w:rsidRDefault="000B0E26" w:rsidP="000B0E26">
      <w:pPr>
        <w:autoSpaceDE w:val="0"/>
        <w:autoSpaceDN w:val="0"/>
        <w:adjustRightInd w:val="0"/>
        <w:spacing w:before="80" w:line="360" w:lineRule="auto"/>
        <w:ind w:left="284"/>
        <w:jc w:val="both"/>
        <w:rPr>
          <w:sz w:val="24"/>
          <w:szCs w:val="24"/>
        </w:rPr>
      </w:pPr>
      <w:r w:rsidRPr="002F1A42">
        <w:rPr>
          <w:sz w:val="24"/>
          <w:szCs w:val="24"/>
        </w:rPr>
        <w:t>(słownie:...............................................................................................................................)</w:t>
      </w:r>
    </w:p>
    <w:p w14:paraId="3204EFF2" w14:textId="19B9AB97" w:rsidR="000B0E26" w:rsidRPr="0023109A" w:rsidRDefault="000B0E26" w:rsidP="000B0E26">
      <w:pPr>
        <w:autoSpaceDE w:val="0"/>
        <w:autoSpaceDN w:val="0"/>
        <w:adjustRightInd w:val="0"/>
        <w:spacing w:before="80" w:line="360" w:lineRule="auto"/>
        <w:ind w:left="284"/>
        <w:jc w:val="both"/>
        <w:rPr>
          <w:sz w:val="24"/>
          <w:szCs w:val="24"/>
          <w:u w:val="single"/>
        </w:rPr>
      </w:pPr>
      <w:r w:rsidRPr="0023109A">
        <w:rPr>
          <w:sz w:val="24"/>
          <w:szCs w:val="24"/>
          <w:u w:val="single"/>
        </w:rPr>
        <w:t xml:space="preserve">W tym: </w:t>
      </w:r>
    </w:p>
    <w:p w14:paraId="7762FFD9" w14:textId="21DDE9A9" w:rsidR="0023109A" w:rsidRDefault="0023109A" w:rsidP="000B0E26">
      <w:pPr>
        <w:autoSpaceDE w:val="0"/>
        <w:autoSpaceDN w:val="0"/>
        <w:adjustRightInd w:val="0"/>
        <w:spacing w:before="80" w:line="360" w:lineRule="auto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etap </w:t>
      </w:r>
      <w:r w:rsidR="00385FF9">
        <w:rPr>
          <w:sz w:val="24"/>
          <w:szCs w:val="24"/>
        </w:rPr>
        <w:t>1</w:t>
      </w:r>
      <w:r w:rsidR="00F77CD7">
        <w:rPr>
          <w:sz w:val="24"/>
          <w:szCs w:val="24"/>
        </w:rPr>
        <w:t>a</w:t>
      </w:r>
      <w:r>
        <w:rPr>
          <w:sz w:val="24"/>
          <w:szCs w:val="24"/>
        </w:rPr>
        <w:t xml:space="preserve"> – nadzór nad dokumentacją projektową ………….zł netto+ ………VAT = ………….zł brutto</w:t>
      </w:r>
    </w:p>
    <w:p w14:paraId="51105EBF" w14:textId="64C68645" w:rsidR="00F77CD7" w:rsidRDefault="00F77CD7" w:rsidP="000B0E26">
      <w:pPr>
        <w:autoSpaceDE w:val="0"/>
        <w:autoSpaceDN w:val="0"/>
        <w:adjustRightInd w:val="0"/>
        <w:spacing w:before="80" w:line="360" w:lineRule="auto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etap </w:t>
      </w:r>
      <w:r w:rsidR="00385FF9">
        <w:rPr>
          <w:sz w:val="24"/>
          <w:szCs w:val="24"/>
        </w:rPr>
        <w:t>1</w:t>
      </w:r>
      <w:r>
        <w:rPr>
          <w:sz w:val="24"/>
          <w:szCs w:val="24"/>
        </w:rPr>
        <w:t>b – nadzór przyrodniczy  nad dokumentacją projektową …………zł netto +….VAT = …..zł brutto</w:t>
      </w:r>
    </w:p>
    <w:p w14:paraId="17CFB2AC" w14:textId="121E32B4" w:rsidR="0023109A" w:rsidRDefault="0023109A" w:rsidP="000B0E26">
      <w:pPr>
        <w:autoSpaceDE w:val="0"/>
        <w:autoSpaceDN w:val="0"/>
        <w:adjustRightInd w:val="0"/>
        <w:spacing w:before="80" w:line="360" w:lineRule="auto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etap </w:t>
      </w:r>
      <w:r w:rsidR="00385FF9">
        <w:rPr>
          <w:sz w:val="24"/>
          <w:szCs w:val="24"/>
        </w:rPr>
        <w:t>2</w:t>
      </w:r>
      <w:r>
        <w:rPr>
          <w:sz w:val="24"/>
          <w:szCs w:val="24"/>
        </w:rPr>
        <w:t>a – nadzór inwestorski  nad realizacją robót budowlanych………..zł netto+………VAT = ……..zł brutto</w:t>
      </w:r>
    </w:p>
    <w:p w14:paraId="1FF1EDC0" w14:textId="2D23C6D1" w:rsidR="0023109A" w:rsidRDefault="0023109A" w:rsidP="000B0E26">
      <w:pPr>
        <w:autoSpaceDE w:val="0"/>
        <w:autoSpaceDN w:val="0"/>
        <w:adjustRightInd w:val="0"/>
        <w:spacing w:before="80" w:line="360" w:lineRule="auto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 etap </w:t>
      </w:r>
      <w:r w:rsidR="00385FF9">
        <w:rPr>
          <w:sz w:val="24"/>
          <w:szCs w:val="24"/>
        </w:rPr>
        <w:t>2</w:t>
      </w:r>
      <w:r>
        <w:rPr>
          <w:sz w:val="24"/>
          <w:szCs w:val="24"/>
        </w:rPr>
        <w:t>b – nadzór przyrodniczy nad realizacją robót budowalnych………..zł netto+ ……VAT = …………….zł brutto</w:t>
      </w:r>
    </w:p>
    <w:p w14:paraId="4FB516A4" w14:textId="79EA4117" w:rsidR="007E68B5" w:rsidRPr="00DD7237" w:rsidRDefault="007E68B5" w:rsidP="007E68B5">
      <w:pPr>
        <w:pStyle w:val="Akapitzlist"/>
        <w:tabs>
          <w:tab w:val="left" w:pos="284"/>
        </w:tabs>
        <w:autoSpaceDE w:val="0"/>
        <w:autoSpaceDN w:val="0"/>
        <w:adjustRightInd w:val="0"/>
        <w:spacing w:line="360" w:lineRule="auto"/>
        <w:ind w:left="357"/>
        <w:jc w:val="both"/>
        <w:rPr>
          <w:rFonts w:ascii="Cambria" w:hAnsi="Cambria"/>
          <w:sz w:val="22"/>
          <w:szCs w:val="22"/>
          <w:lang w:eastAsia="pl-PL"/>
        </w:rPr>
      </w:pPr>
      <w:bookmarkStart w:id="0" w:name="_Hlk217289603"/>
      <w:r>
        <w:rPr>
          <w:b/>
          <w:sz w:val="24"/>
          <w:szCs w:val="24"/>
        </w:rPr>
        <w:t xml:space="preserve"> 1.1 </w:t>
      </w:r>
      <w:r w:rsidRPr="00025BD3">
        <w:rPr>
          <w:b/>
          <w:sz w:val="24"/>
          <w:szCs w:val="24"/>
        </w:rPr>
        <w:t>Oświadczam/y, że  osoba wyznaczona do realizacji przedmiotu zamówienia posiada /nie posiada* doświadczenia w nadzorowaniu inwestycji dotyczących obiektów hydrotechnicznych</w:t>
      </w:r>
      <w:r w:rsidRPr="00025BD3">
        <w:rPr>
          <w:rFonts w:ascii="Cambria" w:hAnsi="Cambria"/>
          <w:color w:val="00000A"/>
          <w:sz w:val="22"/>
          <w:szCs w:val="22"/>
          <w:lang w:eastAsia="pl-PL"/>
        </w:rPr>
        <w:t xml:space="preserve"> realizowanych na obszarach objętych formami ochrony przyrody ( zgodnie z art.6 ust.1 pkt 1-5 i 7-9 ustawy o ochronie </w:t>
      </w:r>
      <w:r w:rsidRPr="00DD7237">
        <w:rPr>
          <w:rFonts w:ascii="Cambria" w:hAnsi="Cambria"/>
          <w:sz w:val="22"/>
          <w:szCs w:val="22"/>
          <w:lang w:eastAsia="pl-PL"/>
        </w:rPr>
        <w:t>przyrod</w:t>
      </w:r>
      <w:r>
        <w:rPr>
          <w:rFonts w:ascii="Cambria" w:hAnsi="Cambria"/>
          <w:sz w:val="22"/>
          <w:szCs w:val="22"/>
          <w:lang w:eastAsia="pl-PL"/>
        </w:rPr>
        <w:t>-</w:t>
      </w:r>
      <w:r w:rsidRPr="00DD7237">
        <w:rPr>
          <w:rFonts w:ascii="Cambria" w:hAnsi="Cambria"/>
          <w:sz w:val="22"/>
          <w:szCs w:val="22"/>
          <w:lang w:eastAsia="pl-PL"/>
        </w:rPr>
        <w:t xml:space="preserve"> o wartości  robót budowlanych </w:t>
      </w:r>
      <w:r>
        <w:rPr>
          <w:rFonts w:ascii="Cambria" w:hAnsi="Cambria"/>
          <w:sz w:val="22"/>
          <w:szCs w:val="22"/>
          <w:lang w:eastAsia="pl-PL"/>
        </w:rPr>
        <w:t xml:space="preserve"> minimum </w:t>
      </w:r>
      <w:r w:rsidRPr="00DD7237">
        <w:rPr>
          <w:rFonts w:ascii="Cambria" w:hAnsi="Cambria"/>
          <w:sz w:val="22"/>
          <w:szCs w:val="22"/>
          <w:lang w:eastAsia="pl-PL"/>
        </w:rPr>
        <w:t>1500 tyś zł</w:t>
      </w:r>
      <w:r>
        <w:rPr>
          <w:rFonts w:ascii="Cambria" w:hAnsi="Cambria"/>
          <w:sz w:val="22"/>
          <w:szCs w:val="22"/>
          <w:lang w:eastAsia="pl-PL"/>
        </w:rPr>
        <w:t>.</w:t>
      </w:r>
      <w:r w:rsidRPr="00DD7237">
        <w:rPr>
          <w:rFonts w:ascii="Cambria" w:hAnsi="Cambria"/>
          <w:sz w:val="22"/>
          <w:szCs w:val="22"/>
          <w:lang w:eastAsia="pl-PL"/>
        </w:rPr>
        <w:t xml:space="preserve"> </w:t>
      </w:r>
    </w:p>
    <w:p w14:paraId="7132729C" w14:textId="77777777" w:rsidR="007E68B5" w:rsidRPr="00025BD3" w:rsidRDefault="007E68B5" w:rsidP="007E68B5">
      <w:pPr>
        <w:pStyle w:val="Akapitzlist"/>
        <w:rPr>
          <w:rFonts w:ascii="Cambria" w:hAnsi="Cambria"/>
          <w:color w:val="00000A"/>
          <w:sz w:val="22"/>
          <w:szCs w:val="22"/>
          <w:lang w:eastAsia="pl-PL"/>
        </w:rPr>
      </w:pPr>
    </w:p>
    <w:p w14:paraId="3763AD21" w14:textId="225D0A75" w:rsidR="007E68B5" w:rsidRPr="00025BD3" w:rsidRDefault="007E68B5" w:rsidP="007E68B5">
      <w:pPr>
        <w:pStyle w:val="Akapitzlist"/>
        <w:tabs>
          <w:tab w:val="left" w:pos="284"/>
        </w:tabs>
        <w:autoSpaceDE w:val="0"/>
        <w:autoSpaceDN w:val="0"/>
        <w:adjustRightInd w:val="0"/>
        <w:spacing w:line="360" w:lineRule="auto"/>
        <w:ind w:left="357"/>
        <w:jc w:val="both"/>
        <w:rPr>
          <w:b/>
          <w:sz w:val="24"/>
          <w:szCs w:val="24"/>
        </w:rPr>
      </w:pPr>
      <w:r w:rsidRPr="007E68B5">
        <w:rPr>
          <w:rFonts w:ascii="Cambria" w:hAnsi="Cambria"/>
          <w:b/>
          <w:bCs/>
          <w:color w:val="00000A"/>
          <w:sz w:val="22"/>
          <w:szCs w:val="22"/>
          <w:lang w:eastAsia="pl-PL"/>
        </w:rPr>
        <w:t>1.2</w:t>
      </w:r>
      <w:r>
        <w:rPr>
          <w:rFonts w:ascii="Cambria" w:hAnsi="Cambria"/>
          <w:color w:val="00000A"/>
          <w:sz w:val="22"/>
          <w:szCs w:val="22"/>
          <w:lang w:eastAsia="pl-PL"/>
        </w:rPr>
        <w:t xml:space="preserve"> </w:t>
      </w:r>
      <w:r w:rsidRPr="00025BD3">
        <w:rPr>
          <w:rFonts w:ascii="Cambria" w:hAnsi="Cambria"/>
          <w:color w:val="00000A"/>
          <w:sz w:val="22"/>
          <w:szCs w:val="22"/>
          <w:lang w:eastAsia="pl-PL"/>
        </w:rPr>
        <w:t xml:space="preserve">  </w:t>
      </w:r>
      <w:r w:rsidRPr="00025BD3">
        <w:rPr>
          <w:b/>
          <w:sz w:val="24"/>
          <w:szCs w:val="24"/>
        </w:rPr>
        <w:t>Oświadczam/y, że  osoba wyznaczona do realizacji przedmiotu zamówienia posiada /nie posiada* kwalifikacji zawodowych, w postaci uprawnień  projektowych bez ograniczeń w specjalności  w inżynieryjno-hydrotechnicznych  lub równoważne uprawnienia.</w:t>
      </w:r>
    </w:p>
    <w:bookmarkEnd w:id="0"/>
    <w:p w14:paraId="6AEE36B1" w14:textId="77777777" w:rsidR="007E68B5" w:rsidRDefault="007E68B5" w:rsidP="000B0E26">
      <w:pPr>
        <w:autoSpaceDE w:val="0"/>
        <w:autoSpaceDN w:val="0"/>
        <w:adjustRightInd w:val="0"/>
        <w:spacing w:before="80" w:line="360" w:lineRule="auto"/>
        <w:ind w:left="284"/>
        <w:jc w:val="both"/>
        <w:rPr>
          <w:sz w:val="24"/>
          <w:szCs w:val="24"/>
        </w:rPr>
      </w:pPr>
    </w:p>
    <w:p w14:paraId="3A22712F" w14:textId="06E4FFAD" w:rsidR="007E68B5" w:rsidRPr="007E68B5" w:rsidRDefault="000B0E26" w:rsidP="007E68B5">
      <w:pPr>
        <w:suppressAutoHyphens w:val="0"/>
        <w:autoSpaceDE w:val="0"/>
        <w:autoSpaceDN w:val="0"/>
        <w:adjustRightInd w:val="0"/>
        <w:spacing w:before="120" w:line="276" w:lineRule="auto"/>
        <w:contextualSpacing/>
        <w:jc w:val="both"/>
        <w:rPr>
          <w:b/>
          <w:i/>
          <w:sz w:val="24"/>
          <w:szCs w:val="24"/>
          <w:u w:val="single"/>
        </w:rPr>
      </w:pPr>
      <w:r w:rsidRPr="007E68B5">
        <w:rPr>
          <w:b/>
          <w:sz w:val="24"/>
          <w:szCs w:val="24"/>
          <w:u w:val="single"/>
        </w:rPr>
        <w:t>2</w:t>
      </w:r>
      <w:r w:rsidR="007E68B5" w:rsidRPr="007E68B5">
        <w:rPr>
          <w:b/>
          <w:sz w:val="24"/>
          <w:szCs w:val="24"/>
          <w:u w:val="single"/>
        </w:rPr>
        <w:t>.</w:t>
      </w:r>
      <w:r w:rsidRPr="007E68B5">
        <w:rPr>
          <w:b/>
          <w:sz w:val="24"/>
          <w:szCs w:val="24"/>
          <w:u w:val="single"/>
        </w:rPr>
        <w:t xml:space="preserve"> </w:t>
      </w:r>
      <w:r w:rsidR="007E68B5" w:rsidRPr="007E68B5">
        <w:rPr>
          <w:b/>
          <w:i/>
          <w:sz w:val="24"/>
          <w:szCs w:val="24"/>
          <w:u w:val="single"/>
        </w:rPr>
        <w:t xml:space="preserve">Cześć nr 2-  </w:t>
      </w:r>
      <w:r w:rsidR="007E68B5" w:rsidRPr="007E68B5">
        <w:rPr>
          <w:b/>
          <w:bCs/>
          <w:sz w:val="24"/>
          <w:szCs w:val="24"/>
          <w:u w:val="single"/>
          <w:lang w:eastAsia="pl-PL"/>
        </w:rPr>
        <w:t>P</w:t>
      </w:r>
      <w:r w:rsidR="007E68B5" w:rsidRPr="007E68B5">
        <w:rPr>
          <w:b/>
          <w:i/>
          <w:sz w:val="24"/>
          <w:szCs w:val="24"/>
          <w:u w:val="single"/>
        </w:rPr>
        <w:t xml:space="preserve">ełnienie nadzoru  inwestorskiego i przyrodniczego nad realizacją  zadania: Przebudowa stawu Wspólnik i wykonanie obszarów </w:t>
      </w:r>
      <w:proofErr w:type="spellStart"/>
      <w:r w:rsidR="007E68B5" w:rsidRPr="007E68B5">
        <w:rPr>
          <w:b/>
          <w:i/>
          <w:sz w:val="24"/>
          <w:szCs w:val="24"/>
          <w:u w:val="single"/>
        </w:rPr>
        <w:t>mokradłowych</w:t>
      </w:r>
      <w:proofErr w:type="spellEnd"/>
      <w:r w:rsidR="007E68B5" w:rsidRPr="007E68B5">
        <w:rPr>
          <w:b/>
          <w:i/>
          <w:sz w:val="24"/>
          <w:szCs w:val="24"/>
          <w:u w:val="single"/>
        </w:rPr>
        <w:t xml:space="preserve"> na terenach przylegających. Lokalizacja stawu- Gmina Kobiór, obręb Kobiór numery  </w:t>
      </w:r>
      <w:r w:rsidR="007E68B5" w:rsidRPr="007E68B5">
        <w:rPr>
          <w:b/>
          <w:bCs/>
          <w:i/>
          <w:iCs/>
          <w:sz w:val="24"/>
          <w:szCs w:val="24"/>
          <w:u w:val="single"/>
          <w:lang w:eastAsia="pl-PL"/>
        </w:rPr>
        <w:t xml:space="preserve">działek ewidencyjnych:  251, 414/250, 416/249   </w:t>
      </w:r>
    </w:p>
    <w:p w14:paraId="493F9D37" w14:textId="565CDD88" w:rsidR="000B0E26" w:rsidRDefault="000B0E26" w:rsidP="000B0E26">
      <w:pPr>
        <w:autoSpaceDE w:val="0"/>
        <w:autoSpaceDN w:val="0"/>
        <w:adjustRightInd w:val="0"/>
        <w:spacing w:before="80" w:line="360" w:lineRule="auto"/>
        <w:ind w:left="284"/>
        <w:jc w:val="both"/>
        <w:rPr>
          <w:b/>
          <w:sz w:val="24"/>
          <w:szCs w:val="24"/>
        </w:rPr>
      </w:pPr>
    </w:p>
    <w:p w14:paraId="287F1D73" w14:textId="77777777" w:rsidR="000B0E26" w:rsidRPr="002F1A42" w:rsidRDefault="000B0E26" w:rsidP="000B0E26">
      <w:pPr>
        <w:autoSpaceDE w:val="0"/>
        <w:autoSpaceDN w:val="0"/>
        <w:adjustRightInd w:val="0"/>
        <w:spacing w:before="80" w:line="360" w:lineRule="auto"/>
        <w:ind w:left="284"/>
        <w:jc w:val="both"/>
        <w:rPr>
          <w:b/>
          <w:sz w:val="24"/>
          <w:szCs w:val="24"/>
        </w:rPr>
      </w:pPr>
      <w:r w:rsidRPr="002F1A42">
        <w:rPr>
          <w:b/>
          <w:sz w:val="24"/>
          <w:szCs w:val="24"/>
        </w:rPr>
        <w:t>Cena netto za wykonanie  zamówienia: …………........................... zł </w:t>
      </w:r>
    </w:p>
    <w:p w14:paraId="2F998FC8" w14:textId="1F3FAC59" w:rsidR="000B0E26" w:rsidRPr="002F1A42" w:rsidRDefault="000B0E26" w:rsidP="000B0E26">
      <w:pPr>
        <w:autoSpaceDE w:val="0"/>
        <w:autoSpaceDN w:val="0"/>
        <w:adjustRightInd w:val="0"/>
        <w:spacing w:before="80" w:line="360" w:lineRule="auto"/>
        <w:ind w:left="284"/>
        <w:jc w:val="both"/>
        <w:rPr>
          <w:sz w:val="24"/>
          <w:szCs w:val="24"/>
        </w:rPr>
      </w:pPr>
      <w:r w:rsidRPr="002F1A42">
        <w:rPr>
          <w:sz w:val="24"/>
          <w:szCs w:val="24"/>
        </w:rPr>
        <w:t>(słownie:.................................................................................................................................)</w:t>
      </w:r>
    </w:p>
    <w:p w14:paraId="312DBEAE" w14:textId="77777777" w:rsidR="000B0E26" w:rsidRPr="002F1A42" w:rsidRDefault="000B0E26" w:rsidP="000B0E26">
      <w:pPr>
        <w:autoSpaceDE w:val="0"/>
        <w:autoSpaceDN w:val="0"/>
        <w:adjustRightInd w:val="0"/>
        <w:spacing w:before="80" w:line="360" w:lineRule="auto"/>
        <w:ind w:left="284"/>
        <w:jc w:val="both"/>
        <w:rPr>
          <w:bCs/>
          <w:sz w:val="24"/>
          <w:szCs w:val="24"/>
        </w:rPr>
      </w:pPr>
      <w:r w:rsidRPr="002F1A42">
        <w:rPr>
          <w:bCs/>
          <w:sz w:val="24"/>
          <w:szCs w:val="24"/>
        </w:rPr>
        <w:t>plus podatek …….. % VAT, tj. ………………………….zł</w:t>
      </w:r>
    </w:p>
    <w:p w14:paraId="42F8D694" w14:textId="77777777" w:rsidR="000B0E26" w:rsidRPr="002F1A42" w:rsidRDefault="000B0E26" w:rsidP="000B0E26">
      <w:pPr>
        <w:autoSpaceDE w:val="0"/>
        <w:autoSpaceDN w:val="0"/>
        <w:adjustRightInd w:val="0"/>
        <w:spacing w:before="80" w:line="360" w:lineRule="auto"/>
        <w:ind w:left="284"/>
        <w:jc w:val="both"/>
        <w:rPr>
          <w:b/>
          <w:sz w:val="24"/>
          <w:szCs w:val="24"/>
        </w:rPr>
      </w:pPr>
      <w:r w:rsidRPr="002F1A42">
        <w:rPr>
          <w:b/>
          <w:sz w:val="24"/>
          <w:szCs w:val="24"/>
        </w:rPr>
        <w:t>Cena brutto za wykonanie  zamówienia: …………........................... zł </w:t>
      </w:r>
    </w:p>
    <w:p w14:paraId="5F4CBC89" w14:textId="77777777" w:rsidR="000B0E26" w:rsidRDefault="000B0E26" w:rsidP="000B0E26">
      <w:pPr>
        <w:autoSpaceDE w:val="0"/>
        <w:autoSpaceDN w:val="0"/>
        <w:adjustRightInd w:val="0"/>
        <w:spacing w:before="80" w:line="360" w:lineRule="auto"/>
        <w:ind w:left="284"/>
        <w:jc w:val="both"/>
        <w:rPr>
          <w:sz w:val="24"/>
          <w:szCs w:val="24"/>
        </w:rPr>
      </w:pPr>
      <w:r w:rsidRPr="002F1A42">
        <w:rPr>
          <w:sz w:val="24"/>
          <w:szCs w:val="24"/>
        </w:rPr>
        <w:t>(słownie:...............................................................................................................................)</w:t>
      </w:r>
    </w:p>
    <w:p w14:paraId="132A2A81" w14:textId="576188E8" w:rsidR="0023109A" w:rsidRPr="00385FF9" w:rsidRDefault="0023109A" w:rsidP="00385FF9">
      <w:pPr>
        <w:autoSpaceDE w:val="0"/>
        <w:autoSpaceDN w:val="0"/>
        <w:adjustRightInd w:val="0"/>
        <w:spacing w:before="80" w:line="360" w:lineRule="auto"/>
        <w:ind w:left="284"/>
        <w:jc w:val="both"/>
        <w:rPr>
          <w:sz w:val="24"/>
          <w:szCs w:val="24"/>
          <w:u w:val="single"/>
        </w:rPr>
      </w:pPr>
      <w:r w:rsidRPr="0023109A">
        <w:rPr>
          <w:sz w:val="24"/>
          <w:szCs w:val="24"/>
          <w:u w:val="single"/>
        </w:rPr>
        <w:t xml:space="preserve">W tym: </w:t>
      </w:r>
    </w:p>
    <w:p w14:paraId="53AD61A4" w14:textId="68CD4F11" w:rsidR="0023109A" w:rsidRDefault="0023109A" w:rsidP="0023109A">
      <w:pPr>
        <w:autoSpaceDE w:val="0"/>
        <w:autoSpaceDN w:val="0"/>
        <w:adjustRightInd w:val="0"/>
        <w:spacing w:before="80" w:line="360" w:lineRule="auto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etap </w:t>
      </w:r>
      <w:r w:rsidR="00385FF9">
        <w:rPr>
          <w:sz w:val="24"/>
          <w:szCs w:val="24"/>
        </w:rPr>
        <w:t>1a</w:t>
      </w:r>
      <w:r>
        <w:rPr>
          <w:sz w:val="24"/>
          <w:szCs w:val="24"/>
        </w:rPr>
        <w:t xml:space="preserve"> – nadzór nad dokumentacją projektową ………….zł netto+ ………VAT = ………….zł brutto</w:t>
      </w:r>
    </w:p>
    <w:p w14:paraId="44BAB55F" w14:textId="0788D208" w:rsidR="00F77CD7" w:rsidRDefault="00F77CD7" w:rsidP="00F77CD7">
      <w:pPr>
        <w:autoSpaceDE w:val="0"/>
        <w:autoSpaceDN w:val="0"/>
        <w:adjustRightInd w:val="0"/>
        <w:spacing w:before="80" w:line="360" w:lineRule="auto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etap </w:t>
      </w:r>
      <w:r w:rsidR="00385FF9">
        <w:rPr>
          <w:sz w:val="24"/>
          <w:szCs w:val="24"/>
        </w:rPr>
        <w:t>1</w:t>
      </w:r>
      <w:r>
        <w:rPr>
          <w:sz w:val="24"/>
          <w:szCs w:val="24"/>
        </w:rPr>
        <w:t>b – nadzór przyrodniczy  nad dokumentacją projektową …………zł netto +….VAT = …..zł brutto</w:t>
      </w:r>
    </w:p>
    <w:p w14:paraId="3D87B50F" w14:textId="1C5DFEC8" w:rsidR="0023109A" w:rsidRDefault="0023109A" w:rsidP="0023109A">
      <w:pPr>
        <w:autoSpaceDE w:val="0"/>
        <w:autoSpaceDN w:val="0"/>
        <w:adjustRightInd w:val="0"/>
        <w:spacing w:before="80" w:line="360" w:lineRule="auto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etap </w:t>
      </w:r>
      <w:r w:rsidR="00385FF9">
        <w:rPr>
          <w:sz w:val="24"/>
          <w:szCs w:val="24"/>
        </w:rPr>
        <w:t>2</w:t>
      </w:r>
      <w:r>
        <w:rPr>
          <w:sz w:val="24"/>
          <w:szCs w:val="24"/>
        </w:rPr>
        <w:t>a – nadzór inwestorski  nad realizacją robót budowlanych………..zł netto+………VAT = ……..zł brutto</w:t>
      </w:r>
    </w:p>
    <w:p w14:paraId="1A39CA2E" w14:textId="7F078A82" w:rsidR="0023109A" w:rsidRDefault="0023109A" w:rsidP="0023109A">
      <w:pPr>
        <w:autoSpaceDE w:val="0"/>
        <w:autoSpaceDN w:val="0"/>
        <w:adjustRightInd w:val="0"/>
        <w:spacing w:before="80" w:line="360" w:lineRule="auto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 etap </w:t>
      </w:r>
      <w:r w:rsidR="00385FF9">
        <w:rPr>
          <w:sz w:val="24"/>
          <w:szCs w:val="24"/>
        </w:rPr>
        <w:t>2</w:t>
      </w:r>
      <w:r>
        <w:rPr>
          <w:sz w:val="24"/>
          <w:szCs w:val="24"/>
        </w:rPr>
        <w:t>b – nadzór przyrodniczy nad realizacją robót budowalnych………..zł netto+ ……VAT = …………….zł brutto</w:t>
      </w:r>
    </w:p>
    <w:p w14:paraId="4F78A20A" w14:textId="6666F475" w:rsidR="007E68B5" w:rsidRPr="00DD7237" w:rsidRDefault="007E68B5" w:rsidP="007E68B5">
      <w:pPr>
        <w:pStyle w:val="Akapitzlist"/>
        <w:tabs>
          <w:tab w:val="left" w:pos="284"/>
        </w:tabs>
        <w:autoSpaceDE w:val="0"/>
        <w:autoSpaceDN w:val="0"/>
        <w:adjustRightInd w:val="0"/>
        <w:spacing w:line="360" w:lineRule="auto"/>
        <w:ind w:left="357"/>
        <w:jc w:val="both"/>
        <w:rPr>
          <w:rFonts w:ascii="Cambria" w:hAnsi="Cambria"/>
          <w:sz w:val="22"/>
          <w:szCs w:val="22"/>
          <w:lang w:eastAsia="pl-PL"/>
        </w:rPr>
      </w:pPr>
      <w:r>
        <w:rPr>
          <w:b/>
          <w:sz w:val="24"/>
          <w:szCs w:val="24"/>
        </w:rPr>
        <w:t xml:space="preserve">2.1 </w:t>
      </w:r>
      <w:r w:rsidRPr="00025BD3">
        <w:rPr>
          <w:b/>
          <w:sz w:val="24"/>
          <w:szCs w:val="24"/>
        </w:rPr>
        <w:t>Oświadczam/y, że  osoba wyznaczona do realizacji przedmiotu zamówienia posiada /nie posiada* doświadczenia w nadzorowaniu inwestycji dotyczących obiektów hydrotechnicznych</w:t>
      </w:r>
      <w:r w:rsidRPr="00025BD3">
        <w:rPr>
          <w:rFonts w:ascii="Cambria" w:hAnsi="Cambria"/>
          <w:color w:val="00000A"/>
          <w:sz w:val="22"/>
          <w:szCs w:val="22"/>
          <w:lang w:eastAsia="pl-PL"/>
        </w:rPr>
        <w:t xml:space="preserve"> realizowanych na obszarach objętych formami ochrony przyrody ( zgodnie z art.6 ust.1 pkt 1-5 i 7-9 ustawy o ochronie </w:t>
      </w:r>
      <w:r w:rsidRPr="00DD7237">
        <w:rPr>
          <w:rFonts w:ascii="Cambria" w:hAnsi="Cambria"/>
          <w:sz w:val="22"/>
          <w:szCs w:val="22"/>
          <w:lang w:eastAsia="pl-PL"/>
        </w:rPr>
        <w:t>przyrod</w:t>
      </w:r>
      <w:r>
        <w:rPr>
          <w:rFonts w:ascii="Cambria" w:hAnsi="Cambria"/>
          <w:sz w:val="22"/>
          <w:szCs w:val="22"/>
          <w:lang w:eastAsia="pl-PL"/>
        </w:rPr>
        <w:t>-</w:t>
      </w:r>
      <w:r w:rsidRPr="00DD7237">
        <w:rPr>
          <w:rFonts w:ascii="Cambria" w:hAnsi="Cambria"/>
          <w:sz w:val="22"/>
          <w:szCs w:val="22"/>
          <w:lang w:eastAsia="pl-PL"/>
        </w:rPr>
        <w:t xml:space="preserve"> o wartości  robót budowlanych </w:t>
      </w:r>
      <w:r>
        <w:rPr>
          <w:rFonts w:ascii="Cambria" w:hAnsi="Cambria"/>
          <w:sz w:val="22"/>
          <w:szCs w:val="22"/>
          <w:lang w:eastAsia="pl-PL"/>
        </w:rPr>
        <w:t xml:space="preserve"> minimum </w:t>
      </w:r>
      <w:r w:rsidRPr="00DD7237">
        <w:rPr>
          <w:rFonts w:ascii="Cambria" w:hAnsi="Cambria"/>
          <w:sz w:val="22"/>
          <w:szCs w:val="22"/>
          <w:lang w:eastAsia="pl-PL"/>
        </w:rPr>
        <w:t>500 tyś zł</w:t>
      </w:r>
      <w:r>
        <w:rPr>
          <w:rFonts w:ascii="Cambria" w:hAnsi="Cambria"/>
          <w:sz w:val="22"/>
          <w:szCs w:val="22"/>
          <w:lang w:eastAsia="pl-PL"/>
        </w:rPr>
        <w:t>.</w:t>
      </w:r>
      <w:r w:rsidRPr="00DD7237">
        <w:rPr>
          <w:rFonts w:ascii="Cambria" w:hAnsi="Cambria"/>
          <w:sz w:val="22"/>
          <w:szCs w:val="22"/>
          <w:lang w:eastAsia="pl-PL"/>
        </w:rPr>
        <w:t xml:space="preserve"> </w:t>
      </w:r>
    </w:p>
    <w:p w14:paraId="61ED2DB3" w14:textId="77777777" w:rsidR="007E68B5" w:rsidRPr="00025BD3" w:rsidRDefault="007E68B5" w:rsidP="007E68B5">
      <w:pPr>
        <w:pStyle w:val="Akapitzlist"/>
        <w:rPr>
          <w:rFonts w:ascii="Cambria" w:hAnsi="Cambria"/>
          <w:color w:val="00000A"/>
          <w:sz w:val="22"/>
          <w:szCs w:val="22"/>
          <w:lang w:eastAsia="pl-PL"/>
        </w:rPr>
      </w:pPr>
    </w:p>
    <w:p w14:paraId="62FF2496" w14:textId="08B4FD10" w:rsidR="007E68B5" w:rsidRPr="00025BD3" w:rsidRDefault="007E68B5" w:rsidP="007E68B5">
      <w:pPr>
        <w:pStyle w:val="Akapitzlist"/>
        <w:tabs>
          <w:tab w:val="left" w:pos="284"/>
        </w:tabs>
        <w:autoSpaceDE w:val="0"/>
        <w:autoSpaceDN w:val="0"/>
        <w:adjustRightInd w:val="0"/>
        <w:spacing w:line="360" w:lineRule="auto"/>
        <w:ind w:left="357"/>
        <w:jc w:val="both"/>
        <w:rPr>
          <w:b/>
          <w:sz w:val="24"/>
          <w:szCs w:val="24"/>
        </w:rPr>
      </w:pPr>
      <w:r>
        <w:rPr>
          <w:rFonts w:ascii="Cambria" w:hAnsi="Cambria"/>
          <w:b/>
          <w:bCs/>
          <w:color w:val="00000A"/>
          <w:sz w:val="22"/>
          <w:szCs w:val="22"/>
          <w:lang w:eastAsia="pl-PL"/>
        </w:rPr>
        <w:t>2</w:t>
      </w:r>
      <w:r w:rsidRPr="007E68B5">
        <w:rPr>
          <w:rFonts w:ascii="Cambria" w:hAnsi="Cambria"/>
          <w:b/>
          <w:bCs/>
          <w:color w:val="00000A"/>
          <w:sz w:val="22"/>
          <w:szCs w:val="22"/>
          <w:lang w:eastAsia="pl-PL"/>
        </w:rPr>
        <w:t>.2</w:t>
      </w:r>
      <w:r>
        <w:rPr>
          <w:rFonts w:ascii="Cambria" w:hAnsi="Cambria"/>
          <w:color w:val="00000A"/>
          <w:sz w:val="22"/>
          <w:szCs w:val="22"/>
          <w:lang w:eastAsia="pl-PL"/>
        </w:rPr>
        <w:t xml:space="preserve"> </w:t>
      </w:r>
      <w:r w:rsidRPr="00025BD3">
        <w:rPr>
          <w:rFonts w:ascii="Cambria" w:hAnsi="Cambria"/>
          <w:color w:val="00000A"/>
          <w:sz w:val="22"/>
          <w:szCs w:val="22"/>
          <w:lang w:eastAsia="pl-PL"/>
        </w:rPr>
        <w:t xml:space="preserve">  </w:t>
      </w:r>
      <w:r w:rsidRPr="00025BD3">
        <w:rPr>
          <w:b/>
          <w:sz w:val="24"/>
          <w:szCs w:val="24"/>
        </w:rPr>
        <w:t>Oświadczam/y, że  osoba wyznaczona do realizacji przedmiotu zamówienia posiada /nie posiada* kwalifikacji zawodowych, w postaci uprawnień  projektowych bez ograniczeń w specjalności  w inżynieryjno-hydrotechnicznych  lub równoważne uprawnienia.</w:t>
      </w:r>
    </w:p>
    <w:p w14:paraId="301B8CA3" w14:textId="77777777" w:rsidR="007E68B5" w:rsidRDefault="007E68B5" w:rsidP="0023109A">
      <w:pPr>
        <w:autoSpaceDE w:val="0"/>
        <w:autoSpaceDN w:val="0"/>
        <w:adjustRightInd w:val="0"/>
        <w:spacing w:before="80" w:line="360" w:lineRule="auto"/>
        <w:ind w:left="284"/>
        <w:jc w:val="both"/>
        <w:rPr>
          <w:sz w:val="24"/>
          <w:szCs w:val="24"/>
        </w:rPr>
      </w:pPr>
    </w:p>
    <w:p w14:paraId="0A69302D" w14:textId="77777777" w:rsidR="007E68B5" w:rsidRDefault="007E68B5" w:rsidP="0023109A">
      <w:pPr>
        <w:autoSpaceDE w:val="0"/>
        <w:autoSpaceDN w:val="0"/>
        <w:adjustRightInd w:val="0"/>
        <w:spacing w:before="80" w:line="360" w:lineRule="auto"/>
        <w:ind w:left="284"/>
        <w:jc w:val="both"/>
        <w:rPr>
          <w:sz w:val="24"/>
          <w:szCs w:val="24"/>
        </w:rPr>
      </w:pPr>
    </w:p>
    <w:p w14:paraId="50A1C759" w14:textId="77777777" w:rsidR="007E68B5" w:rsidRPr="007E68B5" w:rsidRDefault="0023109A" w:rsidP="007E68B5">
      <w:pPr>
        <w:suppressAutoHyphens w:val="0"/>
        <w:autoSpaceDE w:val="0"/>
        <w:autoSpaceDN w:val="0"/>
        <w:adjustRightInd w:val="0"/>
        <w:spacing w:before="120" w:line="276" w:lineRule="auto"/>
        <w:contextualSpacing/>
        <w:jc w:val="both"/>
        <w:rPr>
          <w:sz w:val="24"/>
          <w:szCs w:val="24"/>
          <w:u w:val="single"/>
          <w:lang w:eastAsia="pl-PL"/>
        </w:rPr>
      </w:pPr>
      <w:r w:rsidRPr="007E68B5">
        <w:rPr>
          <w:b/>
          <w:sz w:val="24"/>
          <w:szCs w:val="24"/>
          <w:u w:val="single"/>
        </w:rPr>
        <w:t xml:space="preserve">3. </w:t>
      </w:r>
      <w:r w:rsidR="007E68B5" w:rsidRPr="007E68B5">
        <w:rPr>
          <w:b/>
          <w:i/>
          <w:sz w:val="24"/>
          <w:szCs w:val="24"/>
          <w:u w:val="single"/>
        </w:rPr>
        <w:t xml:space="preserve">Część nr 3 - Pełnienie nadzoru  inwestorskiego i przyrodniczego nad realizacją  zadania: Przebudowa stawu Dąbrowica  i wykonanie obszaru </w:t>
      </w:r>
      <w:proofErr w:type="spellStart"/>
      <w:r w:rsidR="007E68B5" w:rsidRPr="007E68B5">
        <w:rPr>
          <w:b/>
          <w:i/>
          <w:sz w:val="24"/>
          <w:szCs w:val="24"/>
          <w:u w:val="single"/>
        </w:rPr>
        <w:t>mokradłowego</w:t>
      </w:r>
      <w:proofErr w:type="spellEnd"/>
      <w:r w:rsidR="007E68B5" w:rsidRPr="007E68B5">
        <w:rPr>
          <w:b/>
          <w:i/>
          <w:sz w:val="24"/>
          <w:szCs w:val="24"/>
          <w:u w:val="single"/>
        </w:rPr>
        <w:t xml:space="preserve"> na terenach przylegających.  Lokalizacja stawu: Gmina Kobiór, obręb Kobiór, numery  działek ewidencyjnych: 259, 260</w:t>
      </w:r>
    </w:p>
    <w:p w14:paraId="420C8CFC" w14:textId="696987E8" w:rsidR="0023109A" w:rsidRDefault="0023109A" w:rsidP="0023109A">
      <w:pPr>
        <w:autoSpaceDE w:val="0"/>
        <w:autoSpaceDN w:val="0"/>
        <w:adjustRightInd w:val="0"/>
        <w:spacing w:before="80" w:line="360" w:lineRule="auto"/>
        <w:ind w:left="284"/>
        <w:jc w:val="both"/>
        <w:rPr>
          <w:b/>
          <w:sz w:val="24"/>
          <w:szCs w:val="24"/>
        </w:rPr>
      </w:pPr>
    </w:p>
    <w:p w14:paraId="76896680" w14:textId="77777777" w:rsidR="0023109A" w:rsidRPr="002F1A42" w:rsidRDefault="0023109A" w:rsidP="0023109A">
      <w:pPr>
        <w:autoSpaceDE w:val="0"/>
        <w:autoSpaceDN w:val="0"/>
        <w:adjustRightInd w:val="0"/>
        <w:spacing w:before="80" w:line="360" w:lineRule="auto"/>
        <w:ind w:left="284"/>
        <w:jc w:val="both"/>
        <w:rPr>
          <w:b/>
          <w:sz w:val="24"/>
          <w:szCs w:val="24"/>
        </w:rPr>
      </w:pPr>
      <w:r w:rsidRPr="002F1A42">
        <w:rPr>
          <w:b/>
          <w:sz w:val="24"/>
          <w:szCs w:val="24"/>
        </w:rPr>
        <w:t>Cena netto za wykonanie  zamówienia: …………........................... zł </w:t>
      </w:r>
    </w:p>
    <w:p w14:paraId="102E3D3B" w14:textId="77777777" w:rsidR="0023109A" w:rsidRPr="002F1A42" w:rsidRDefault="0023109A" w:rsidP="0023109A">
      <w:pPr>
        <w:autoSpaceDE w:val="0"/>
        <w:autoSpaceDN w:val="0"/>
        <w:adjustRightInd w:val="0"/>
        <w:spacing w:before="80" w:line="360" w:lineRule="auto"/>
        <w:ind w:left="284"/>
        <w:jc w:val="both"/>
        <w:rPr>
          <w:sz w:val="24"/>
          <w:szCs w:val="24"/>
        </w:rPr>
      </w:pPr>
      <w:r w:rsidRPr="002F1A42">
        <w:rPr>
          <w:sz w:val="24"/>
          <w:szCs w:val="24"/>
        </w:rPr>
        <w:t>(słownie:.................................................................................................................................)</w:t>
      </w:r>
    </w:p>
    <w:p w14:paraId="58EFB64E" w14:textId="77777777" w:rsidR="0023109A" w:rsidRPr="002F1A42" w:rsidRDefault="0023109A" w:rsidP="0023109A">
      <w:pPr>
        <w:autoSpaceDE w:val="0"/>
        <w:autoSpaceDN w:val="0"/>
        <w:adjustRightInd w:val="0"/>
        <w:spacing w:before="80" w:line="360" w:lineRule="auto"/>
        <w:ind w:left="284"/>
        <w:jc w:val="both"/>
        <w:rPr>
          <w:bCs/>
          <w:sz w:val="24"/>
          <w:szCs w:val="24"/>
        </w:rPr>
      </w:pPr>
      <w:r w:rsidRPr="002F1A42">
        <w:rPr>
          <w:bCs/>
          <w:sz w:val="24"/>
          <w:szCs w:val="24"/>
        </w:rPr>
        <w:t>plus podatek …….. % VAT, tj. ………………………….zł</w:t>
      </w:r>
    </w:p>
    <w:p w14:paraId="7F31BF2D" w14:textId="77777777" w:rsidR="0023109A" w:rsidRPr="002F1A42" w:rsidRDefault="0023109A" w:rsidP="0023109A">
      <w:pPr>
        <w:autoSpaceDE w:val="0"/>
        <w:autoSpaceDN w:val="0"/>
        <w:adjustRightInd w:val="0"/>
        <w:spacing w:before="80" w:line="360" w:lineRule="auto"/>
        <w:ind w:left="284"/>
        <w:jc w:val="both"/>
        <w:rPr>
          <w:b/>
          <w:sz w:val="24"/>
          <w:szCs w:val="24"/>
        </w:rPr>
      </w:pPr>
      <w:r w:rsidRPr="002F1A42">
        <w:rPr>
          <w:b/>
          <w:sz w:val="24"/>
          <w:szCs w:val="24"/>
        </w:rPr>
        <w:t>Cena brutto za wykonanie  zamówienia: …………........................... zł </w:t>
      </w:r>
    </w:p>
    <w:p w14:paraId="32801051" w14:textId="77777777" w:rsidR="0023109A" w:rsidRDefault="0023109A" w:rsidP="0023109A">
      <w:pPr>
        <w:autoSpaceDE w:val="0"/>
        <w:autoSpaceDN w:val="0"/>
        <w:adjustRightInd w:val="0"/>
        <w:spacing w:before="80" w:line="360" w:lineRule="auto"/>
        <w:ind w:left="284"/>
        <w:jc w:val="both"/>
        <w:rPr>
          <w:sz w:val="24"/>
          <w:szCs w:val="24"/>
        </w:rPr>
      </w:pPr>
      <w:r w:rsidRPr="002F1A42">
        <w:rPr>
          <w:sz w:val="24"/>
          <w:szCs w:val="24"/>
        </w:rPr>
        <w:t>(słownie:...............................................................................................................................)</w:t>
      </w:r>
    </w:p>
    <w:p w14:paraId="75FECDB6" w14:textId="77777777" w:rsidR="0023109A" w:rsidRPr="0023109A" w:rsidRDefault="0023109A" w:rsidP="0023109A">
      <w:pPr>
        <w:autoSpaceDE w:val="0"/>
        <w:autoSpaceDN w:val="0"/>
        <w:adjustRightInd w:val="0"/>
        <w:spacing w:before="80" w:line="360" w:lineRule="auto"/>
        <w:ind w:left="284"/>
        <w:jc w:val="both"/>
        <w:rPr>
          <w:sz w:val="24"/>
          <w:szCs w:val="24"/>
          <w:u w:val="single"/>
        </w:rPr>
      </w:pPr>
      <w:r w:rsidRPr="0023109A">
        <w:rPr>
          <w:sz w:val="24"/>
          <w:szCs w:val="24"/>
          <w:u w:val="single"/>
        </w:rPr>
        <w:t xml:space="preserve">W tym: </w:t>
      </w:r>
    </w:p>
    <w:p w14:paraId="27D1669C" w14:textId="39B6CF3B" w:rsidR="0023109A" w:rsidRDefault="0023109A" w:rsidP="0023109A">
      <w:pPr>
        <w:autoSpaceDE w:val="0"/>
        <w:autoSpaceDN w:val="0"/>
        <w:adjustRightInd w:val="0"/>
        <w:spacing w:before="80" w:line="360" w:lineRule="auto"/>
        <w:ind w:left="284"/>
        <w:jc w:val="both"/>
        <w:rPr>
          <w:sz w:val="24"/>
          <w:szCs w:val="24"/>
        </w:rPr>
      </w:pPr>
      <w:bookmarkStart w:id="1" w:name="_Hlk195612913"/>
      <w:r>
        <w:rPr>
          <w:sz w:val="24"/>
          <w:szCs w:val="24"/>
        </w:rPr>
        <w:t xml:space="preserve">- etap </w:t>
      </w:r>
      <w:r w:rsidR="00385FF9">
        <w:rPr>
          <w:sz w:val="24"/>
          <w:szCs w:val="24"/>
        </w:rPr>
        <w:t>1</w:t>
      </w:r>
      <w:r w:rsidR="00F77CD7">
        <w:rPr>
          <w:sz w:val="24"/>
          <w:szCs w:val="24"/>
        </w:rPr>
        <w:t>a</w:t>
      </w:r>
      <w:r>
        <w:rPr>
          <w:sz w:val="24"/>
          <w:szCs w:val="24"/>
        </w:rPr>
        <w:t xml:space="preserve"> – nadzór nad dokumentacją projektową ………….zł netto+ ………VAT = ………….zł brutto</w:t>
      </w:r>
    </w:p>
    <w:p w14:paraId="32512055" w14:textId="61E7EB1E" w:rsidR="00F77CD7" w:rsidRDefault="00F77CD7" w:rsidP="00F77CD7">
      <w:pPr>
        <w:autoSpaceDE w:val="0"/>
        <w:autoSpaceDN w:val="0"/>
        <w:adjustRightInd w:val="0"/>
        <w:spacing w:before="80" w:line="360" w:lineRule="auto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etap </w:t>
      </w:r>
      <w:r w:rsidR="00385FF9">
        <w:rPr>
          <w:sz w:val="24"/>
          <w:szCs w:val="24"/>
        </w:rPr>
        <w:t>1</w:t>
      </w:r>
      <w:r>
        <w:rPr>
          <w:sz w:val="24"/>
          <w:szCs w:val="24"/>
        </w:rPr>
        <w:t>b – nadzór przyrodniczy  nad dokumentacją projektową …………zł netto +….VAT = …..zł brutto</w:t>
      </w:r>
    </w:p>
    <w:p w14:paraId="275A3F26" w14:textId="73D6F465" w:rsidR="0023109A" w:rsidRDefault="0023109A" w:rsidP="0023109A">
      <w:pPr>
        <w:autoSpaceDE w:val="0"/>
        <w:autoSpaceDN w:val="0"/>
        <w:adjustRightInd w:val="0"/>
        <w:spacing w:before="80" w:line="360" w:lineRule="auto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etap </w:t>
      </w:r>
      <w:r w:rsidR="00385FF9">
        <w:rPr>
          <w:sz w:val="24"/>
          <w:szCs w:val="24"/>
        </w:rPr>
        <w:t>2</w:t>
      </w:r>
      <w:r>
        <w:rPr>
          <w:sz w:val="24"/>
          <w:szCs w:val="24"/>
        </w:rPr>
        <w:t>a – nadzór inwestorski  nad realizacją robót budowlanych………..zł netto+………VAT = ……..zł brutto</w:t>
      </w:r>
    </w:p>
    <w:p w14:paraId="4C354B6D" w14:textId="4F7A7DAF" w:rsidR="0023109A" w:rsidRDefault="0023109A" w:rsidP="0023109A">
      <w:pPr>
        <w:autoSpaceDE w:val="0"/>
        <w:autoSpaceDN w:val="0"/>
        <w:adjustRightInd w:val="0"/>
        <w:spacing w:before="80" w:line="360" w:lineRule="auto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 etap </w:t>
      </w:r>
      <w:r w:rsidR="00385FF9">
        <w:rPr>
          <w:sz w:val="24"/>
          <w:szCs w:val="24"/>
        </w:rPr>
        <w:t>2</w:t>
      </w:r>
      <w:r>
        <w:rPr>
          <w:sz w:val="24"/>
          <w:szCs w:val="24"/>
        </w:rPr>
        <w:t>b – nadzór przyrodniczy nad realizacją robót budowalnych………..zł netto+ ……VAT = …………….zł brutto</w:t>
      </w:r>
    </w:p>
    <w:bookmarkEnd w:id="1"/>
    <w:p w14:paraId="6BEA9FFB" w14:textId="5E74CDEB" w:rsidR="0023109A" w:rsidRDefault="0023109A" w:rsidP="000B0E26">
      <w:pPr>
        <w:autoSpaceDE w:val="0"/>
        <w:autoSpaceDN w:val="0"/>
        <w:adjustRightInd w:val="0"/>
        <w:spacing w:before="80" w:line="360" w:lineRule="auto"/>
        <w:ind w:left="284"/>
        <w:jc w:val="both"/>
        <w:rPr>
          <w:sz w:val="24"/>
          <w:szCs w:val="24"/>
        </w:rPr>
      </w:pPr>
    </w:p>
    <w:p w14:paraId="290C324F" w14:textId="5B8527C2" w:rsidR="007E68B5" w:rsidRPr="00DD7237" w:rsidRDefault="007E68B5" w:rsidP="007E68B5">
      <w:pPr>
        <w:pStyle w:val="Akapitzlist"/>
        <w:tabs>
          <w:tab w:val="left" w:pos="284"/>
        </w:tabs>
        <w:autoSpaceDE w:val="0"/>
        <w:autoSpaceDN w:val="0"/>
        <w:adjustRightInd w:val="0"/>
        <w:spacing w:line="360" w:lineRule="auto"/>
        <w:ind w:left="357"/>
        <w:jc w:val="both"/>
        <w:rPr>
          <w:rFonts w:ascii="Cambria" w:hAnsi="Cambria"/>
          <w:sz w:val="22"/>
          <w:szCs w:val="22"/>
          <w:lang w:eastAsia="pl-PL"/>
        </w:rPr>
      </w:pPr>
      <w:r>
        <w:rPr>
          <w:b/>
          <w:sz w:val="24"/>
          <w:szCs w:val="24"/>
        </w:rPr>
        <w:t xml:space="preserve">3.1 </w:t>
      </w:r>
      <w:r w:rsidRPr="00025BD3">
        <w:rPr>
          <w:b/>
          <w:sz w:val="24"/>
          <w:szCs w:val="24"/>
        </w:rPr>
        <w:t>Oświadczam/y, że  osoba wyznaczona do realizacji przedmiotu zamówienia posiada /nie posiada* doświadczenia w nadzorowaniu inwestycji dotyczących obiektów hydrotechnicznych</w:t>
      </w:r>
      <w:r w:rsidRPr="00025BD3">
        <w:rPr>
          <w:rFonts w:ascii="Cambria" w:hAnsi="Cambria"/>
          <w:color w:val="00000A"/>
          <w:sz w:val="22"/>
          <w:szCs w:val="22"/>
          <w:lang w:eastAsia="pl-PL"/>
        </w:rPr>
        <w:t xml:space="preserve"> realizowanych na obszarach objętych formami ochrony przyrody ( zgodnie z art.6 ust.1 pkt 1-5 i 7-9 ustawy o ochronie </w:t>
      </w:r>
      <w:r w:rsidRPr="00DD7237">
        <w:rPr>
          <w:rFonts w:ascii="Cambria" w:hAnsi="Cambria"/>
          <w:sz w:val="22"/>
          <w:szCs w:val="22"/>
          <w:lang w:eastAsia="pl-PL"/>
        </w:rPr>
        <w:t>przyrod</w:t>
      </w:r>
      <w:r>
        <w:rPr>
          <w:rFonts w:ascii="Cambria" w:hAnsi="Cambria"/>
          <w:sz w:val="22"/>
          <w:szCs w:val="22"/>
          <w:lang w:eastAsia="pl-PL"/>
        </w:rPr>
        <w:t>-</w:t>
      </w:r>
      <w:r w:rsidRPr="00DD7237">
        <w:rPr>
          <w:rFonts w:ascii="Cambria" w:hAnsi="Cambria"/>
          <w:sz w:val="22"/>
          <w:szCs w:val="22"/>
          <w:lang w:eastAsia="pl-PL"/>
        </w:rPr>
        <w:t xml:space="preserve"> o wartości  robót budowlanych </w:t>
      </w:r>
      <w:r>
        <w:rPr>
          <w:rFonts w:ascii="Cambria" w:hAnsi="Cambria"/>
          <w:sz w:val="22"/>
          <w:szCs w:val="22"/>
          <w:lang w:eastAsia="pl-PL"/>
        </w:rPr>
        <w:t xml:space="preserve"> minimum </w:t>
      </w:r>
      <w:r w:rsidRPr="00DD7237">
        <w:rPr>
          <w:rFonts w:ascii="Cambria" w:hAnsi="Cambria"/>
          <w:sz w:val="22"/>
          <w:szCs w:val="22"/>
          <w:lang w:eastAsia="pl-PL"/>
        </w:rPr>
        <w:t>500 tyś zł</w:t>
      </w:r>
      <w:r>
        <w:rPr>
          <w:rFonts w:ascii="Cambria" w:hAnsi="Cambria"/>
          <w:sz w:val="22"/>
          <w:szCs w:val="22"/>
          <w:lang w:eastAsia="pl-PL"/>
        </w:rPr>
        <w:t>.</w:t>
      </w:r>
      <w:r w:rsidRPr="00DD7237">
        <w:rPr>
          <w:rFonts w:ascii="Cambria" w:hAnsi="Cambria"/>
          <w:sz w:val="22"/>
          <w:szCs w:val="22"/>
          <w:lang w:eastAsia="pl-PL"/>
        </w:rPr>
        <w:t xml:space="preserve"> </w:t>
      </w:r>
    </w:p>
    <w:p w14:paraId="53F2D418" w14:textId="77777777" w:rsidR="007E68B5" w:rsidRPr="00025BD3" w:rsidRDefault="007E68B5" w:rsidP="007E68B5">
      <w:pPr>
        <w:pStyle w:val="Akapitzlist"/>
        <w:rPr>
          <w:rFonts w:ascii="Cambria" w:hAnsi="Cambria"/>
          <w:color w:val="00000A"/>
          <w:sz w:val="22"/>
          <w:szCs w:val="22"/>
          <w:lang w:eastAsia="pl-PL"/>
        </w:rPr>
      </w:pPr>
    </w:p>
    <w:p w14:paraId="25BF7CEE" w14:textId="0843AB11" w:rsidR="007E68B5" w:rsidRPr="00025BD3" w:rsidRDefault="007E68B5" w:rsidP="007E68B5">
      <w:pPr>
        <w:pStyle w:val="Akapitzlist"/>
        <w:tabs>
          <w:tab w:val="left" w:pos="284"/>
        </w:tabs>
        <w:autoSpaceDE w:val="0"/>
        <w:autoSpaceDN w:val="0"/>
        <w:adjustRightInd w:val="0"/>
        <w:spacing w:line="360" w:lineRule="auto"/>
        <w:ind w:left="357"/>
        <w:jc w:val="both"/>
        <w:rPr>
          <w:b/>
          <w:sz w:val="24"/>
          <w:szCs w:val="24"/>
        </w:rPr>
      </w:pPr>
      <w:r>
        <w:rPr>
          <w:rFonts w:ascii="Cambria" w:hAnsi="Cambria"/>
          <w:b/>
          <w:bCs/>
          <w:color w:val="00000A"/>
          <w:sz w:val="22"/>
          <w:szCs w:val="22"/>
          <w:lang w:eastAsia="pl-PL"/>
        </w:rPr>
        <w:t>3</w:t>
      </w:r>
      <w:r w:rsidRPr="007E68B5">
        <w:rPr>
          <w:rFonts w:ascii="Cambria" w:hAnsi="Cambria"/>
          <w:b/>
          <w:bCs/>
          <w:color w:val="00000A"/>
          <w:sz w:val="22"/>
          <w:szCs w:val="22"/>
          <w:lang w:eastAsia="pl-PL"/>
        </w:rPr>
        <w:t>.2</w:t>
      </w:r>
      <w:r>
        <w:rPr>
          <w:rFonts w:ascii="Cambria" w:hAnsi="Cambria"/>
          <w:color w:val="00000A"/>
          <w:sz w:val="22"/>
          <w:szCs w:val="22"/>
          <w:lang w:eastAsia="pl-PL"/>
        </w:rPr>
        <w:t xml:space="preserve"> </w:t>
      </w:r>
      <w:r w:rsidRPr="00025BD3">
        <w:rPr>
          <w:rFonts w:ascii="Cambria" w:hAnsi="Cambria"/>
          <w:color w:val="00000A"/>
          <w:sz w:val="22"/>
          <w:szCs w:val="22"/>
          <w:lang w:eastAsia="pl-PL"/>
        </w:rPr>
        <w:t xml:space="preserve">  </w:t>
      </w:r>
      <w:r w:rsidRPr="00025BD3">
        <w:rPr>
          <w:b/>
          <w:sz w:val="24"/>
          <w:szCs w:val="24"/>
        </w:rPr>
        <w:t>Oświadczam/y, że  osoba wyznaczona do realizacji przedmiotu zamówienia posiada /nie posiada* kwalifikacji zawodowych, w postaci uprawnień  projektowych bez ograniczeń w specjalności  w inżynieryjno-hydrotechnicznych  lub równoważne uprawnienia.</w:t>
      </w:r>
    </w:p>
    <w:p w14:paraId="26FBE851" w14:textId="77777777" w:rsidR="007E68B5" w:rsidRPr="002F1A42" w:rsidRDefault="007E68B5" w:rsidP="007E68B5">
      <w:pPr>
        <w:autoSpaceDE w:val="0"/>
        <w:autoSpaceDN w:val="0"/>
        <w:adjustRightInd w:val="0"/>
        <w:spacing w:before="80" w:line="360" w:lineRule="auto"/>
        <w:jc w:val="both"/>
        <w:rPr>
          <w:sz w:val="24"/>
          <w:szCs w:val="24"/>
        </w:rPr>
      </w:pPr>
    </w:p>
    <w:p w14:paraId="1DE9CCA2" w14:textId="77777777" w:rsidR="000B0E26" w:rsidRDefault="000B0E26" w:rsidP="000B0E26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14:paraId="2D5C15CE" w14:textId="07755E88" w:rsidR="000B0E26" w:rsidRDefault="007E68B5" w:rsidP="000B0E26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="000B0E26" w:rsidRPr="002F1A42">
        <w:rPr>
          <w:b/>
          <w:sz w:val="24"/>
          <w:szCs w:val="24"/>
        </w:rPr>
        <w:t xml:space="preserve">Oświadczam/y, że podane ceny uwzględniają wszystkie elementy cenotwórcze dotyczące realizacji przedmiotu zamówienia zgodnie z wymogami </w:t>
      </w:r>
      <w:r w:rsidR="0023109A">
        <w:rPr>
          <w:b/>
          <w:sz w:val="24"/>
          <w:szCs w:val="24"/>
        </w:rPr>
        <w:t>SWZ</w:t>
      </w:r>
      <w:r w:rsidR="000B0E26" w:rsidRPr="002F1A42">
        <w:rPr>
          <w:b/>
          <w:sz w:val="24"/>
          <w:szCs w:val="24"/>
        </w:rPr>
        <w:t xml:space="preserve">. </w:t>
      </w:r>
    </w:p>
    <w:p w14:paraId="52E0247C" w14:textId="77777777" w:rsidR="0095011E" w:rsidRPr="0095011E" w:rsidRDefault="0095011E" w:rsidP="0095011E">
      <w:pPr>
        <w:pStyle w:val="Akapitzlist"/>
        <w:tabs>
          <w:tab w:val="left" w:pos="284"/>
        </w:tabs>
        <w:autoSpaceDE w:val="0"/>
        <w:autoSpaceDN w:val="0"/>
        <w:adjustRightInd w:val="0"/>
        <w:spacing w:line="360" w:lineRule="auto"/>
        <w:ind w:left="357"/>
        <w:jc w:val="both"/>
        <w:rPr>
          <w:rFonts w:ascii="Cambria" w:hAnsi="Cambria"/>
          <w:color w:val="00000A"/>
          <w:sz w:val="22"/>
          <w:szCs w:val="22"/>
          <w:lang w:eastAsia="pl-PL"/>
        </w:rPr>
      </w:pPr>
    </w:p>
    <w:p w14:paraId="5EC95754" w14:textId="0030FEE0" w:rsidR="00322EB5" w:rsidRDefault="007E68B5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5</w:t>
      </w:r>
      <w:r w:rsidR="001E6C0A">
        <w:rPr>
          <w:rFonts w:ascii="Cambria" w:hAnsi="Cambria" w:cs="Arial"/>
          <w:bCs/>
          <w:sz w:val="22"/>
          <w:szCs w:val="22"/>
        </w:rPr>
        <w:t>.</w:t>
      </w:r>
      <w:r w:rsidR="001E6C0A">
        <w:rPr>
          <w:rFonts w:ascii="Cambria" w:hAnsi="Cambria" w:cs="Arial"/>
          <w:bCs/>
          <w:sz w:val="22"/>
          <w:szCs w:val="22"/>
        </w:rPr>
        <w:tab/>
        <w:t xml:space="preserve">Informujemy, że wybór oferty </w:t>
      </w:r>
      <w:r w:rsidR="001E6C0A" w:rsidRPr="00F82D17">
        <w:rPr>
          <w:rFonts w:ascii="Cambria" w:hAnsi="Cambria" w:cs="Arial"/>
          <w:b/>
          <w:sz w:val="22"/>
          <w:szCs w:val="22"/>
        </w:rPr>
        <w:t xml:space="preserve">nie </w:t>
      </w:r>
      <w:r w:rsidR="001E6C0A" w:rsidRPr="00824FBF">
        <w:rPr>
          <w:rFonts w:ascii="Cambria" w:hAnsi="Cambria" w:cs="Arial"/>
          <w:b/>
          <w:sz w:val="22"/>
          <w:szCs w:val="22"/>
        </w:rPr>
        <w:t>będzie/będzie*</w:t>
      </w:r>
      <w:r w:rsidR="001E6C0A"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</w:t>
      </w:r>
      <w:r w:rsidR="000B32FE">
        <w:rPr>
          <w:rFonts w:ascii="Cambria" w:hAnsi="Cambria" w:cs="Arial"/>
          <w:bCs/>
          <w:sz w:val="22"/>
          <w:szCs w:val="22"/>
        </w:rPr>
        <w:t>.</w:t>
      </w:r>
    </w:p>
    <w:p w14:paraId="3827FDE6" w14:textId="6B34D3B6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2DFA7465" w:rsidR="001E6C0A" w:rsidRDefault="007E68B5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6</w:t>
      </w:r>
      <w:r w:rsidR="001E6C0A">
        <w:rPr>
          <w:rFonts w:ascii="Cambria" w:hAnsi="Cambria" w:cs="Arial"/>
          <w:bCs/>
          <w:sz w:val="22"/>
          <w:szCs w:val="22"/>
        </w:rPr>
        <w:t xml:space="preserve">. </w:t>
      </w:r>
      <w:r w:rsidR="001E6C0A"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1604EB1B" w14:textId="270E6953" w:rsidR="0095011E" w:rsidRDefault="007E68B5" w:rsidP="0095011E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7</w:t>
      </w:r>
      <w:r w:rsidR="001E6C0A">
        <w:rPr>
          <w:rFonts w:ascii="Cambria" w:hAnsi="Cambria" w:cs="Arial"/>
          <w:bCs/>
          <w:sz w:val="22"/>
          <w:szCs w:val="22"/>
        </w:rPr>
        <w:t xml:space="preserve">. </w:t>
      </w:r>
      <w:r w:rsidR="001E6C0A"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06D78327" w14:textId="55FFFB1F" w:rsidR="0095011E" w:rsidRPr="0095011E" w:rsidRDefault="007E68B5" w:rsidP="0095011E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95011E">
        <w:rPr>
          <w:rFonts w:ascii="Cambria" w:hAnsi="Cambria" w:cs="Arial"/>
          <w:bCs/>
          <w:sz w:val="22"/>
          <w:szCs w:val="22"/>
        </w:rPr>
        <w:t xml:space="preserve">.           </w:t>
      </w:r>
      <w:r w:rsidR="0095011E" w:rsidRPr="0095011E">
        <w:rPr>
          <w:rFonts w:ascii="Cambria" w:hAnsi="Cambria" w:cs="Arial"/>
          <w:bCs/>
          <w:sz w:val="22"/>
          <w:szCs w:val="22"/>
        </w:rPr>
        <w:t>Oświadczam/y, że akceptuję/</w:t>
      </w:r>
      <w:proofErr w:type="spellStart"/>
      <w:r w:rsidR="0095011E" w:rsidRPr="0095011E">
        <w:rPr>
          <w:rFonts w:ascii="Cambria" w:hAnsi="Cambria" w:cs="Arial"/>
          <w:bCs/>
          <w:sz w:val="22"/>
          <w:szCs w:val="22"/>
        </w:rPr>
        <w:t>emy</w:t>
      </w:r>
      <w:proofErr w:type="spellEnd"/>
      <w:r w:rsidR="0095011E" w:rsidRPr="0095011E">
        <w:rPr>
          <w:rFonts w:ascii="Cambria" w:hAnsi="Cambria" w:cs="Arial"/>
          <w:bCs/>
          <w:sz w:val="22"/>
          <w:szCs w:val="22"/>
        </w:rPr>
        <w:t xml:space="preserve"> termin płatności  21 dni.</w:t>
      </w:r>
    </w:p>
    <w:p w14:paraId="4D25ED4B" w14:textId="51C75F26" w:rsidR="0095011E" w:rsidRPr="00C14F0B" w:rsidRDefault="007E68B5" w:rsidP="0095011E">
      <w:pPr>
        <w:tabs>
          <w:tab w:val="left" w:pos="459"/>
        </w:tabs>
        <w:suppressAutoHyphens w:val="0"/>
        <w:spacing w:after="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0095011E">
        <w:rPr>
          <w:sz w:val="24"/>
          <w:szCs w:val="24"/>
        </w:rPr>
        <w:t xml:space="preserve">.     </w:t>
      </w:r>
      <w:r w:rsidR="0095011E" w:rsidRPr="00C14F0B">
        <w:rPr>
          <w:sz w:val="24"/>
          <w:szCs w:val="24"/>
        </w:rPr>
        <w:t>Zobowiązuję/</w:t>
      </w:r>
      <w:proofErr w:type="spellStart"/>
      <w:r w:rsidR="0095011E" w:rsidRPr="00C14F0B">
        <w:rPr>
          <w:sz w:val="24"/>
          <w:szCs w:val="24"/>
        </w:rPr>
        <w:t>emy</w:t>
      </w:r>
      <w:proofErr w:type="spellEnd"/>
      <w:r w:rsidR="0095011E" w:rsidRPr="00C14F0B">
        <w:rPr>
          <w:sz w:val="24"/>
          <w:szCs w:val="24"/>
        </w:rPr>
        <w:t xml:space="preserve"> się do zawarcia umowy w miejscu i terminie wyznaczonym przez Zamawiającego.</w:t>
      </w:r>
    </w:p>
    <w:p w14:paraId="430D28AB" w14:textId="3A2A0401" w:rsidR="0095011E" w:rsidRDefault="007E68B5" w:rsidP="0095011E">
      <w:pPr>
        <w:tabs>
          <w:tab w:val="left" w:pos="459"/>
        </w:tabs>
        <w:suppressAutoHyphens w:val="0"/>
        <w:spacing w:after="40"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10</w:t>
      </w:r>
      <w:r w:rsidR="0095011E">
        <w:rPr>
          <w:b/>
          <w:sz w:val="24"/>
          <w:szCs w:val="24"/>
        </w:rPr>
        <w:t xml:space="preserve">.       </w:t>
      </w:r>
      <w:r w:rsidR="0095011E" w:rsidRPr="00C14F0B">
        <w:rPr>
          <w:sz w:val="24"/>
          <w:szCs w:val="24"/>
        </w:rPr>
        <w:t>Zobowiązuję/</w:t>
      </w:r>
      <w:proofErr w:type="spellStart"/>
      <w:r w:rsidR="0095011E" w:rsidRPr="00C14F0B">
        <w:rPr>
          <w:sz w:val="24"/>
          <w:szCs w:val="24"/>
        </w:rPr>
        <w:t>emy</w:t>
      </w:r>
      <w:proofErr w:type="spellEnd"/>
      <w:r w:rsidR="0095011E" w:rsidRPr="00C14F0B">
        <w:rPr>
          <w:sz w:val="24"/>
          <w:szCs w:val="24"/>
        </w:rPr>
        <w:t xml:space="preserve"> się do wniesienia, najpóźniej w dniu zawarcia umowy, zabezpieczenia należytego wykonania umowy w wysokości </w:t>
      </w:r>
      <w:r w:rsidR="0095011E" w:rsidRPr="00C14F0B">
        <w:rPr>
          <w:b/>
          <w:sz w:val="24"/>
          <w:szCs w:val="24"/>
        </w:rPr>
        <w:t>5 % ceny ofertowej brutto.</w:t>
      </w:r>
    </w:p>
    <w:p w14:paraId="4AB6156E" w14:textId="1D40D920" w:rsidR="001E6C0A" w:rsidRDefault="007E68B5" w:rsidP="007003C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11</w:t>
      </w:r>
      <w:r w:rsidR="001E6C0A">
        <w:rPr>
          <w:rFonts w:ascii="Cambria" w:hAnsi="Cambria" w:cs="Arial"/>
          <w:bCs/>
          <w:sz w:val="22"/>
          <w:szCs w:val="22"/>
        </w:rPr>
        <w:t xml:space="preserve">. </w:t>
      </w:r>
      <w:r w:rsidR="001E6C0A"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35"/>
        <w:gridCol w:w="4220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4D58E215" w:rsidR="001E6C0A" w:rsidRDefault="0095011E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7E68B5">
        <w:rPr>
          <w:rFonts w:ascii="Cambria" w:hAnsi="Cambria" w:cs="Arial"/>
          <w:bCs/>
          <w:sz w:val="22"/>
          <w:szCs w:val="22"/>
        </w:rPr>
        <w:t>2</w:t>
      </w:r>
      <w:r w:rsidR="001E6C0A" w:rsidRPr="00B17037">
        <w:rPr>
          <w:rFonts w:ascii="Cambria" w:hAnsi="Cambria" w:cs="Arial"/>
          <w:bCs/>
          <w:sz w:val="22"/>
          <w:szCs w:val="22"/>
        </w:rPr>
        <w:t>.</w:t>
      </w:r>
      <w:r w:rsidR="001E6C0A"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="001E6C0A"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="001E6C0A" w:rsidRPr="00B170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8999" w:type="dxa"/>
        <w:tblInd w:w="6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90"/>
        <w:gridCol w:w="5109"/>
      </w:tblGrid>
      <w:tr w:rsidR="001E6C0A" w:rsidRPr="00134370" w14:paraId="406CA0E0" w14:textId="77777777" w:rsidTr="0095011E">
        <w:trPr>
          <w:trHeight w:val="1077"/>
        </w:trPr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0C9B492C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Zakres </w:t>
            </w:r>
            <w:r w:rsidR="004219DC">
              <w:rPr>
                <w:rFonts w:ascii="Cambria" w:hAnsi="Cambria" w:cs="Arial"/>
                <w:bCs/>
                <w:sz w:val="21"/>
                <w:szCs w:val="21"/>
              </w:rPr>
              <w:t xml:space="preserve">rzeczowy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95011E">
        <w:trPr>
          <w:trHeight w:val="778"/>
        </w:trPr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95011E">
        <w:trPr>
          <w:trHeight w:val="778"/>
        </w:trPr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95011E">
        <w:trPr>
          <w:trHeight w:val="765"/>
        </w:trPr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95011E">
        <w:trPr>
          <w:trHeight w:val="778"/>
        </w:trPr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4AF55987" w:rsidR="00A07B06" w:rsidRDefault="0095011E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7E68B5">
        <w:rPr>
          <w:rFonts w:ascii="Cambria" w:hAnsi="Cambria" w:cs="Arial"/>
          <w:bCs/>
          <w:sz w:val="22"/>
          <w:szCs w:val="22"/>
        </w:rPr>
        <w:t>3</w:t>
      </w:r>
      <w:r w:rsidR="001E6C0A">
        <w:rPr>
          <w:rFonts w:ascii="Cambria" w:hAnsi="Cambria" w:cs="Arial"/>
          <w:bCs/>
          <w:sz w:val="22"/>
          <w:szCs w:val="22"/>
        </w:rPr>
        <w:t xml:space="preserve">. </w:t>
      </w:r>
      <w:r w:rsidR="001E6C0A"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44602AD1" w:rsidR="001E6C0A" w:rsidRDefault="0095011E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7E68B5">
        <w:rPr>
          <w:rFonts w:ascii="Cambria" w:hAnsi="Cambria" w:cs="Arial"/>
          <w:bCs/>
          <w:sz w:val="22"/>
          <w:szCs w:val="22"/>
        </w:rPr>
        <w:t>4</w:t>
      </w:r>
      <w:r w:rsidR="001E6C0A">
        <w:rPr>
          <w:rFonts w:ascii="Cambria" w:hAnsi="Cambria" w:cs="Arial"/>
          <w:bCs/>
          <w:sz w:val="22"/>
          <w:szCs w:val="22"/>
        </w:rPr>
        <w:t>.</w:t>
      </w:r>
      <w:r w:rsidR="001E6C0A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0B79FCA1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7E68B5">
        <w:rPr>
          <w:rFonts w:ascii="Cambria" w:hAnsi="Cambria" w:cs="Arial"/>
          <w:bCs/>
          <w:sz w:val="22"/>
          <w:szCs w:val="22"/>
        </w:rPr>
        <w:t>5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07F61308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7E68B5">
        <w:rPr>
          <w:rFonts w:ascii="Cambria" w:hAnsi="Cambria" w:cs="Tahoma"/>
          <w:sz w:val="22"/>
          <w:szCs w:val="22"/>
          <w:lang w:eastAsia="pl-PL"/>
        </w:rPr>
        <w:t>6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18349E07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7E68B5">
        <w:rPr>
          <w:rFonts w:ascii="Cambria" w:hAnsi="Cambria" w:cs="Tahoma"/>
          <w:sz w:val="22"/>
          <w:szCs w:val="22"/>
          <w:lang w:eastAsia="pl-PL"/>
        </w:rPr>
        <w:t>7</w:t>
      </w:r>
      <w:r w:rsidR="0095011E">
        <w:rPr>
          <w:rFonts w:ascii="Cambria" w:hAnsi="Cambria" w:cs="Tahoma"/>
          <w:sz w:val="22"/>
          <w:szCs w:val="22"/>
          <w:lang w:eastAsia="pl-PL"/>
        </w:rPr>
        <w:t xml:space="preserve">.      </w:t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</w:t>
      </w:r>
      <w:r w:rsidR="00D15FC5">
        <w:rPr>
          <w:rFonts w:ascii="Cambria" w:hAnsi="Cambria" w:cs="Tahoma"/>
          <w:sz w:val="22"/>
          <w:szCs w:val="22"/>
          <w:lang w:eastAsia="pl-PL"/>
        </w:rPr>
        <w:t xml:space="preserve"> (</w:t>
      </w:r>
      <w:r w:rsidR="00500498">
        <w:rPr>
          <w:rFonts w:ascii="Cambria" w:hAnsi="Cambria" w:cs="Tahoma"/>
          <w:sz w:val="22"/>
          <w:szCs w:val="22"/>
          <w:lang w:eastAsia="pl-PL"/>
        </w:rPr>
        <w:t xml:space="preserve">proszę </w:t>
      </w:r>
      <w:r w:rsidR="00D15FC5">
        <w:rPr>
          <w:rFonts w:ascii="Cambria" w:hAnsi="Cambria" w:cs="Tahoma"/>
          <w:sz w:val="22"/>
          <w:szCs w:val="22"/>
          <w:lang w:eastAsia="pl-PL"/>
        </w:rPr>
        <w:t>zaznaczyć właściwe)</w:t>
      </w:r>
      <w:r w:rsidRPr="001F1F09">
        <w:rPr>
          <w:rFonts w:ascii="Cambria" w:hAnsi="Cambria" w:cs="Tahoma"/>
          <w:sz w:val="22"/>
          <w:szCs w:val="22"/>
          <w:lang w:eastAsia="pl-PL"/>
        </w:rPr>
        <w:t>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361AB8A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7E68B5">
        <w:rPr>
          <w:rFonts w:ascii="Cambria" w:hAnsi="Cambria" w:cs="Arial"/>
          <w:bCs/>
          <w:sz w:val="22"/>
          <w:szCs w:val="22"/>
        </w:rPr>
        <w:t>8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2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3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4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3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501A09C9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2"/>
    <w:bookmarkEnd w:id="4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22613428" w14:textId="77777777" w:rsidR="001E6C0A" w:rsidRPr="0057603E" w:rsidRDefault="001E6C0A" w:rsidP="00A768BF">
      <w:pPr>
        <w:spacing w:before="120"/>
        <w:rPr>
          <w:rFonts w:ascii="Cambria" w:hAnsi="Cambria" w:cs="Arial"/>
          <w:bCs/>
        </w:rPr>
      </w:pPr>
    </w:p>
    <w:sectPr w:rsidR="001E6C0A" w:rsidRPr="0057603E" w:rsidSect="000B0E26">
      <w:headerReference w:type="default" r:id="rId8"/>
      <w:footerReference w:type="default" r:id="rId9"/>
      <w:pgSz w:w="11905" w:h="16837" w:code="9"/>
      <w:pgMar w:top="1386" w:right="1418" w:bottom="114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3BA4CB" w14:textId="77777777" w:rsidR="0010301C" w:rsidRDefault="0010301C">
      <w:r>
        <w:separator/>
      </w:r>
    </w:p>
  </w:endnote>
  <w:endnote w:type="continuationSeparator" w:id="0">
    <w:p w14:paraId="2685B23D" w14:textId="77777777" w:rsidR="0010301C" w:rsidRDefault="001030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>
      <w:rPr>
        <w:rFonts w:ascii="Cambria" w:hAnsi="Cambria"/>
        <w:noProof/>
      </w:rPr>
      <w:t>1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66E72E" w14:textId="77777777" w:rsidR="0010301C" w:rsidRDefault="0010301C">
      <w:r>
        <w:separator/>
      </w:r>
    </w:p>
  </w:footnote>
  <w:footnote w:type="continuationSeparator" w:id="0">
    <w:p w14:paraId="2ECF8CC6" w14:textId="77777777" w:rsidR="0010301C" w:rsidRDefault="0010301C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CF89F6" w14:textId="7B6F8DFE" w:rsidR="00312723" w:rsidRDefault="000B0E26">
    <w:pPr>
      <w:pStyle w:val="Nagwek"/>
    </w:pPr>
    <w:r w:rsidRPr="0013710B">
      <w:rPr>
        <w:noProof/>
      </w:rPr>
      <w:drawing>
        <wp:inline distT="0" distB="0" distL="0" distR="0" wp14:anchorId="01A751DF" wp14:editId="0AFC9096">
          <wp:extent cx="5676900" cy="812800"/>
          <wp:effectExtent l="0" t="0" r="0" b="6350"/>
          <wp:docPr id="1332968511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812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271A89"/>
    <w:multiLevelType w:val="hybridMultilevel"/>
    <w:tmpl w:val="B7CA5EBE"/>
    <w:lvl w:ilvl="0" w:tplc="07C42562">
      <w:start w:val="1"/>
      <w:numFmt w:val="lowerLetter"/>
      <w:lvlText w:val="%1)"/>
      <w:lvlJc w:val="left"/>
      <w:pPr>
        <w:ind w:left="720" w:hanging="360"/>
      </w:pPr>
      <w:rPr>
        <w:b w:val="0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3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4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6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9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1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2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3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4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5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7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9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0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1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2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3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4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5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6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8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9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0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3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4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6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7" w15:restartNumberingAfterBreak="0">
    <w:nsid w:val="579366A0"/>
    <w:multiLevelType w:val="hybridMultilevel"/>
    <w:tmpl w:val="9D1831A4"/>
    <w:lvl w:ilvl="0" w:tplc="DBF4E1F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9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0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2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3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4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8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9" w15:restartNumberingAfterBreak="0">
    <w:nsid w:val="636D163F"/>
    <w:multiLevelType w:val="hybridMultilevel"/>
    <w:tmpl w:val="874AAD42"/>
    <w:lvl w:ilvl="0" w:tplc="AF0A852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1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2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4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5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6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9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30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1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2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4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5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7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8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40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1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2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3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5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885337650">
    <w:abstractNumId w:val="2"/>
  </w:num>
  <w:num w:numId="2" w16cid:durableId="685179139">
    <w:abstractNumId w:val="9"/>
  </w:num>
  <w:num w:numId="3" w16cid:durableId="1973249871">
    <w:abstractNumId w:val="10"/>
  </w:num>
  <w:num w:numId="4" w16cid:durableId="1796950632">
    <w:abstractNumId w:val="131"/>
  </w:num>
  <w:num w:numId="5" w16cid:durableId="274362726">
    <w:abstractNumId w:val="109"/>
  </w:num>
  <w:num w:numId="6" w16cid:durableId="1683508753">
    <w:abstractNumId w:val="121"/>
  </w:num>
  <w:num w:numId="7" w16cid:durableId="1260482806">
    <w:abstractNumId w:val="60"/>
  </w:num>
  <w:num w:numId="8" w16cid:durableId="1797530847">
    <w:abstractNumId w:val="89"/>
  </w:num>
  <w:num w:numId="9" w16cid:durableId="1059016793">
    <w:abstractNumId w:val="63"/>
  </w:num>
  <w:num w:numId="10" w16cid:durableId="1002392234">
    <w:abstractNumId w:val="0"/>
  </w:num>
  <w:num w:numId="11" w16cid:durableId="148523634">
    <w:abstractNumId w:val="92"/>
  </w:num>
  <w:num w:numId="12" w16cid:durableId="2125344832">
    <w:abstractNumId w:val="85"/>
  </w:num>
  <w:num w:numId="13" w16cid:durableId="2045669894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52237845">
    <w:abstractNumId w:val="123"/>
    <w:lvlOverride w:ilvl="0">
      <w:startOverride w:val="1"/>
    </w:lvlOverride>
  </w:num>
  <w:num w:numId="15" w16cid:durableId="421293994">
    <w:abstractNumId w:val="111"/>
    <w:lvlOverride w:ilvl="0">
      <w:startOverride w:val="1"/>
    </w:lvlOverride>
  </w:num>
  <w:num w:numId="16" w16cid:durableId="1790660184">
    <w:abstractNumId w:val="88"/>
    <w:lvlOverride w:ilvl="0">
      <w:startOverride w:val="1"/>
    </w:lvlOverride>
  </w:num>
  <w:num w:numId="17" w16cid:durableId="883754574">
    <w:abstractNumId w:val="111"/>
  </w:num>
  <w:num w:numId="18" w16cid:durableId="370226498">
    <w:abstractNumId w:val="88"/>
  </w:num>
  <w:num w:numId="19" w16cid:durableId="1538816484">
    <w:abstractNumId w:val="57"/>
  </w:num>
  <w:num w:numId="20" w16cid:durableId="1796756029">
    <w:abstractNumId w:val="102"/>
  </w:num>
  <w:num w:numId="21" w16cid:durableId="2103598502">
    <w:abstractNumId w:val="41"/>
  </w:num>
  <w:num w:numId="22" w16cid:durableId="95097107">
    <w:abstractNumId w:val="69"/>
  </w:num>
  <w:num w:numId="23" w16cid:durableId="681511427">
    <w:abstractNumId w:val="58"/>
  </w:num>
  <w:num w:numId="24" w16cid:durableId="1811748374">
    <w:abstractNumId w:val="105"/>
  </w:num>
  <w:num w:numId="25" w16cid:durableId="1308700884">
    <w:abstractNumId w:val="125"/>
  </w:num>
  <w:num w:numId="26" w16cid:durableId="1234579872">
    <w:abstractNumId w:val="36"/>
  </w:num>
  <w:num w:numId="27" w16cid:durableId="852568220">
    <w:abstractNumId w:val="95"/>
  </w:num>
  <w:num w:numId="28" w16cid:durableId="610816448">
    <w:abstractNumId w:val="39"/>
  </w:num>
  <w:num w:numId="29" w16cid:durableId="502478996">
    <w:abstractNumId w:val="118"/>
  </w:num>
  <w:num w:numId="30" w16cid:durableId="248933338">
    <w:abstractNumId w:val="108"/>
  </w:num>
  <w:num w:numId="31" w16cid:durableId="1682275268">
    <w:abstractNumId w:val="113"/>
  </w:num>
  <w:num w:numId="32" w16cid:durableId="2025132209">
    <w:abstractNumId w:val="86"/>
  </w:num>
  <w:num w:numId="33" w16cid:durableId="114640916">
    <w:abstractNumId w:val="79"/>
  </w:num>
  <w:num w:numId="34" w16cid:durableId="186606345">
    <w:abstractNumId w:val="99"/>
  </w:num>
  <w:num w:numId="35" w16cid:durableId="732580167">
    <w:abstractNumId w:val="72"/>
  </w:num>
  <w:num w:numId="36" w16cid:durableId="292714372">
    <w:abstractNumId w:val="145"/>
  </w:num>
  <w:num w:numId="37" w16cid:durableId="1495340219">
    <w:abstractNumId w:val="78"/>
  </w:num>
  <w:num w:numId="38" w16cid:durableId="728966325">
    <w:abstractNumId w:val="37"/>
  </w:num>
  <w:num w:numId="39" w16cid:durableId="942154383">
    <w:abstractNumId w:val="136"/>
  </w:num>
  <w:num w:numId="40" w16cid:durableId="850610185">
    <w:abstractNumId w:val="130"/>
  </w:num>
  <w:num w:numId="41" w16cid:durableId="1370489365">
    <w:abstractNumId w:val="122"/>
  </w:num>
  <w:num w:numId="42" w16cid:durableId="680084466">
    <w:abstractNumId w:val="49"/>
  </w:num>
  <w:num w:numId="43" w16cid:durableId="603390034">
    <w:abstractNumId w:val="81"/>
  </w:num>
  <w:num w:numId="44" w16cid:durableId="253251646">
    <w:abstractNumId w:val="55"/>
  </w:num>
  <w:num w:numId="45" w16cid:durableId="828181160">
    <w:abstractNumId w:val="137"/>
  </w:num>
  <w:num w:numId="46" w16cid:durableId="764964020">
    <w:abstractNumId w:val="8"/>
  </w:num>
  <w:num w:numId="47" w16cid:durableId="1700274564">
    <w:abstractNumId w:val="11"/>
  </w:num>
  <w:num w:numId="48" w16cid:durableId="1232620462">
    <w:abstractNumId w:val="12"/>
  </w:num>
  <w:num w:numId="49" w16cid:durableId="464085443">
    <w:abstractNumId w:val="15"/>
  </w:num>
  <w:num w:numId="50" w16cid:durableId="207761881">
    <w:abstractNumId w:val="18"/>
  </w:num>
  <w:num w:numId="51" w16cid:durableId="1258519772">
    <w:abstractNumId w:val="20"/>
  </w:num>
  <w:num w:numId="52" w16cid:durableId="423767574">
    <w:abstractNumId w:val="21"/>
  </w:num>
  <w:num w:numId="53" w16cid:durableId="2142067075">
    <w:abstractNumId w:val="24"/>
  </w:num>
  <w:num w:numId="54" w16cid:durableId="191892410">
    <w:abstractNumId w:val="25"/>
  </w:num>
  <w:num w:numId="55" w16cid:durableId="84956808">
    <w:abstractNumId w:val="26"/>
  </w:num>
  <w:num w:numId="56" w16cid:durableId="1821654218">
    <w:abstractNumId w:val="27"/>
  </w:num>
  <w:num w:numId="57" w16cid:durableId="1953974195">
    <w:abstractNumId w:val="28"/>
  </w:num>
  <w:num w:numId="58" w16cid:durableId="129714146">
    <w:abstractNumId w:val="29"/>
  </w:num>
  <w:num w:numId="59" w16cid:durableId="1134561413">
    <w:abstractNumId w:val="30"/>
  </w:num>
  <w:num w:numId="60" w16cid:durableId="1501461204">
    <w:abstractNumId w:val="31"/>
  </w:num>
  <w:num w:numId="61" w16cid:durableId="505217680">
    <w:abstractNumId w:val="32"/>
  </w:num>
  <w:num w:numId="62" w16cid:durableId="757796626">
    <w:abstractNumId w:val="33"/>
  </w:num>
  <w:num w:numId="63" w16cid:durableId="776799982">
    <w:abstractNumId w:val="34"/>
  </w:num>
  <w:num w:numId="64" w16cid:durableId="865095389">
    <w:abstractNumId w:val="103"/>
  </w:num>
  <w:num w:numId="65" w16cid:durableId="1663701810">
    <w:abstractNumId w:val="68"/>
  </w:num>
  <w:num w:numId="66" w16cid:durableId="1192572631">
    <w:abstractNumId w:val="73"/>
  </w:num>
  <w:num w:numId="67" w16cid:durableId="488406329">
    <w:abstractNumId w:val="106"/>
  </w:num>
  <w:num w:numId="68" w16cid:durableId="1519194921">
    <w:abstractNumId w:val="47"/>
  </w:num>
  <w:num w:numId="69" w16cid:durableId="1358700592">
    <w:abstractNumId w:val="142"/>
  </w:num>
  <w:num w:numId="70" w16cid:durableId="992756890">
    <w:abstractNumId w:val="141"/>
  </w:num>
  <w:num w:numId="71" w16cid:durableId="185024614">
    <w:abstractNumId w:val="90"/>
  </w:num>
  <w:num w:numId="72" w16cid:durableId="846017225">
    <w:abstractNumId w:val="80"/>
  </w:num>
  <w:num w:numId="73" w16cid:durableId="1130780388">
    <w:abstractNumId w:val="83"/>
  </w:num>
  <w:num w:numId="74" w16cid:durableId="1150515839">
    <w:abstractNumId w:val="65"/>
  </w:num>
  <w:num w:numId="75" w16cid:durableId="924075431">
    <w:abstractNumId w:val="71"/>
  </w:num>
  <w:num w:numId="76" w16cid:durableId="1985348612">
    <w:abstractNumId w:val="117"/>
  </w:num>
  <w:num w:numId="77" w16cid:durableId="2036346844">
    <w:abstractNumId w:val="98"/>
  </w:num>
  <w:num w:numId="78" w16cid:durableId="1741902447">
    <w:abstractNumId w:val="144"/>
  </w:num>
  <w:num w:numId="79" w16cid:durableId="749498734">
    <w:abstractNumId w:val="133"/>
  </w:num>
  <w:num w:numId="80" w16cid:durableId="436677870">
    <w:abstractNumId w:val="110"/>
  </w:num>
  <w:num w:numId="81" w16cid:durableId="519393873">
    <w:abstractNumId w:val="120"/>
  </w:num>
  <w:num w:numId="82" w16cid:durableId="1157456079">
    <w:abstractNumId w:val="143"/>
  </w:num>
  <w:num w:numId="83" w16cid:durableId="2082943900">
    <w:abstractNumId w:val="82"/>
  </w:num>
  <w:num w:numId="84" w16cid:durableId="1638758305">
    <w:abstractNumId w:val="104"/>
  </w:num>
  <w:num w:numId="85" w16cid:durableId="1907689492">
    <w:abstractNumId w:val="94"/>
  </w:num>
  <w:num w:numId="86" w16cid:durableId="1243678760">
    <w:abstractNumId w:val="93"/>
  </w:num>
  <w:num w:numId="87" w16cid:durableId="1086801219">
    <w:abstractNumId w:val="139"/>
  </w:num>
  <w:num w:numId="88" w16cid:durableId="1344749235">
    <w:abstractNumId w:val="54"/>
  </w:num>
  <w:num w:numId="89" w16cid:durableId="645936308">
    <w:abstractNumId w:val="67"/>
  </w:num>
  <w:num w:numId="90" w16cid:durableId="1505046384">
    <w:abstractNumId w:val="97"/>
  </w:num>
  <w:num w:numId="91" w16cid:durableId="2104645690">
    <w:abstractNumId w:val="56"/>
  </w:num>
  <w:num w:numId="92" w16cid:durableId="292293375">
    <w:abstractNumId w:val="75"/>
  </w:num>
  <w:num w:numId="93" w16cid:durableId="109471154">
    <w:abstractNumId w:val="64"/>
  </w:num>
  <w:num w:numId="94" w16cid:durableId="1503474559">
    <w:abstractNumId w:val="40"/>
  </w:num>
  <w:num w:numId="95" w16cid:durableId="472407589">
    <w:abstractNumId w:val="128"/>
  </w:num>
  <w:num w:numId="96" w16cid:durableId="1525481916">
    <w:abstractNumId w:val="112"/>
  </w:num>
  <w:num w:numId="97" w16cid:durableId="415521839">
    <w:abstractNumId w:val="74"/>
  </w:num>
  <w:num w:numId="98" w16cid:durableId="1925915694">
    <w:abstractNumId w:val="59"/>
  </w:num>
  <w:num w:numId="99" w16cid:durableId="358431767">
    <w:abstractNumId w:val="76"/>
  </w:num>
  <w:num w:numId="100" w16cid:durableId="2052613912">
    <w:abstractNumId w:val="127"/>
  </w:num>
  <w:num w:numId="101" w16cid:durableId="1355498724">
    <w:abstractNumId w:val="140"/>
  </w:num>
  <w:num w:numId="102" w16cid:durableId="1309552131">
    <w:abstractNumId w:val="124"/>
  </w:num>
  <w:num w:numId="103" w16cid:durableId="2100521048">
    <w:abstractNumId w:val="116"/>
  </w:num>
  <w:num w:numId="104" w16cid:durableId="1201963">
    <w:abstractNumId w:val="91"/>
  </w:num>
  <w:num w:numId="105" w16cid:durableId="1225482124">
    <w:abstractNumId w:val="48"/>
  </w:num>
  <w:num w:numId="106" w16cid:durableId="516384778">
    <w:abstractNumId w:val="114"/>
  </w:num>
  <w:num w:numId="107" w16cid:durableId="1479612676">
    <w:abstractNumId w:val="38"/>
  </w:num>
  <w:num w:numId="108" w16cid:durableId="596256872">
    <w:abstractNumId w:val="52"/>
  </w:num>
  <w:num w:numId="109" w16cid:durableId="1983389362">
    <w:abstractNumId w:val="42"/>
  </w:num>
  <w:num w:numId="110" w16cid:durableId="2117825817">
    <w:abstractNumId w:val="138"/>
  </w:num>
  <w:num w:numId="111" w16cid:durableId="1739816597">
    <w:abstractNumId w:val="100"/>
  </w:num>
  <w:num w:numId="112" w16cid:durableId="53968710">
    <w:abstractNumId w:val="62"/>
  </w:num>
  <w:num w:numId="113" w16cid:durableId="270430771">
    <w:abstractNumId w:val="115"/>
  </w:num>
  <w:num w:numId="114" w16cid:durableId="1149247804">
    <w:abstractNumId w:val="129"/>
  </w:num>
  <w:num w:numId="115" w16cid:durableId="705330415">
    <w:abstractNumId w:val="46"/>
  </w:num>
  <w:num w:numId="116" w16cid:durableId="930310588">
    <w:abstractNumId w:val="101"/>
  </w:num>
  <w:num w:numId="117" w16cid:durableId="726420902">
    <w:abstractNumId w:val="44"/>
  </w:num>
  <w:num w:numId="118" w16cid:durableId="878392927">
    <w:abstractNumId w:val="134"/>
  </w:num>
  <w:num w:numId="119" w16cid:durableId="1909069038">
    <w:abstractNumId w:val="51"/>
  </w:num>
  <w:num w:numId="120" w16cid:durableId="1088383187">
    <w:abstractNumId w:val="1"/>
  </w:num>
  <w:num w:numId="121" w16cid:durableId="521673144">
    <w:abstractNumId w:val="3"/>
  </w:num>
  <w:num w:numId="122" w16cid:durableId="72554949">
    <w:abstractNumId w:val="84"/>
  </w:num>
  <w:num w:numId="123" w16cid:durableId="1159884152">
    <w:abstractNumId w:val="87"/>
  </w:num>
  <w:num w:numId="124" w16cid:durableId="288781604">
    <w:abstractNumId w:val="135"/>
  </w:num>
  <w:num w:numId="125" w16cid:durableId="374549375">
    <w:abstractNumId w:val="53"/>
  </w:num>
  <w:num w:numId="126" w16cid:durableId="2107799914">
    <w:abstractNumId w:val="43"/>
  </w:num>
  <w:num w:numId="127" w16cid:durableId="1325426170">
    <w:abstractNumId w:val="50"/>
  </w:num>
  <w:num w:numId="128" w16cid:durableId="1580483165">
    <w:abstractNumId w:val="66"/>
  </w:num>
  <w:num w:numId="129" w16cid:durableId="1945065940">
    <w:abstractNumId w:val="45"/>
  </w:num>
  <w:num w:numId="130" w16cid:durableId="703214920">
    <w:abstractNumId w:val="132"/>
  </w:num>
  <w:num w:numId="131" w16cid:durableId="1922329852">
    <w:abstractNumId w:val="126"/>
  </w:num>
  <w:num w:numId="132" w16cid:durableId="597910445">
    <w:abstractNumId w:val="96"/>
  </w:num>
  <w:num w:numId="133" w16cid:durableId="1772816385">
    <w:abstractNumId w:val="77"/>
  </w:num>
  <w:num w:numId="134" w16cid:durableId="1071387592">
    <w:abstractNumId w:val="70"/>
  </w:num>
  <w:num w:numId="135" w16cid:durableId="1223449244">
    <w:abstractNumId w:val="107"/>
  </w:num>
  <w:num w:numId="136" w16cid:durableId="240339300">
    <w:abstractNumId w:val="119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5BD3"/>
    <w:rsid w:val="000261AA"/>
    <w:rsid w:val="00026BF5"/>
    <w:rsid w:val="00027803"/>
    <w:rsid w:val="000308F7"/>
    <w:rsid w:val="00031333"/>
    <w:rsid w:val="00032F05"/>
    <w:rsid w:val="00037C43"/>
    <w:rsid w:val="0004046F"/>
    <w:rsid w:val="0004242A"/>
    <w:rsid w:val="00043C5C"/>
    <w:rsid w:val="00044100"/>
    <w:rsid w:val="0004448D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652D"/>
    <w:rsid w:val="00057230"/>
    <w:rsid w:val="000602D8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0E26"/>
    <w:rsid w:val="000B1038"/>
    <w:rsid w:val="000B17D4"/>
    <w:rsid w:val="000B285B"/>
    <w:rsid w:val="000B32FE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4B76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19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01C"/>
    <w:rsid w:val="0010328C"/>
    <w:rsid w:val="00103989"/>
    <w:rsid w:val="00105E85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1F04"/>
    <w:rsid w:val="00122CD6"/>
    <w:rsid w:val="0012412D"/>
    <w:rsid w:val="00126835"/>
    <w:rsid w:val="00126CFA"/>
    <w:rsid w:val="00127FA0"/>
    <w:rsid w:val="00130A02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109A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1CDA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880"/>
    <w:rsid w:val="00317EBC"/>
    <w:rsid w:val="003204C4"/>
    <w:rsid w:val="00321054"/>
    <w:rsid w:val="00321FF8"/>
    <w:rsid w:val="00322136"/>
    <w:rsid w:val="0032236D"/>
    <w:rsid w:val="00322EB5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1891"/>
    <w:rsid w:val="00345C22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3855"/>
    <w:rsid w:val="00384708"/>
    <w:rsid w:val="00385255"/>
    <w:rsid w:val="00385FF9"/>
    <w:rsid w:val="0038630B"/>
    <w:rsid w:val="0038748A"/>
    <w:rsid w:val="00387771"/>
    <w:rsid w:val="003923AA"/>
    <w:rsid w:val="00394846"/>
    <w:rsid w:val="0039598F"/>
    <w:rsid w:val="00397699"/>
    <w:rsid w:val="003978B4"/>
    <w:rsid w:val="003A188D"/>
    <w:rsid w:val="003A2397"/>
    <w:rsid w:val="003A3666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5494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19DC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429A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4A54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0498"/>
    <w:rsid w:val="00501F7D"/>
    <w:rsid w:val="00502FC3"/>
    <w:rsid w:val="00506412"/>
    <w:rsid w:val="00506BFA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4817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A50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099F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4A53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D710B"/>
    <w:rsid w:val="006E00B9"/>
    <w:rsid w:val="006E147D"/>
    <w:rsid w:val="006E298C"/>
    <w:rsid w:val="006E42D8"/>
    <w:rsid w:val="006E4C7F"/>
    <w:rsid w:val="006E5A0B"/>
    <w:rsid w:val="006F0066"/>
    <w:rsid w:val="006F07D6"/>
    <w:rsid w:val="006F0AF3"/>
    <w:rsid w:val="006F0CAD"/>
    <w:rsid w:val="006F2BC2"/>
    <w:rsid w:val="006F30F5"/>
    <w:rsid w:val="006F59F5"/>
    <w:rsid w:val="006F6DAE"/>
    <w:rsid w:val="007003C3"/>
    <w:rsid w:val="00701168"/>
    <w:rsid w:val="007020DC"/>
    <w:rsid w:val="007026AE"/>
    <w:rsid w:val="00703020"/>
    <w:rsid w:val="007032AA"/>
    <w:rsid w:val="007032EF"/>
    <w:rsid w:val="007052AF"/>
    <w:rsid w:val="00706E45"/>
    <w:rsid w:val="007105A0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2724F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94B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E68B5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AA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282F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4101"/>
    <w:rsid w:val="00925D1D"/>
    <w:rsid w:val="00927712"/>
    <w:rsid w:val="00930E78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11E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B698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4623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68BF"/>
    <w:rsid w:val="00A77C55"/>
    <w:rsid w:val="00A81695"/>
    <w:rsid w:val="00A8243B"/>
    <w:rsid w:val="00A85F90"/>
    <w:rsid w:val="00A85FCE"/>
    <w:rsid w:val="00A87B59"/>
    <w:rsid w:val="00A915AC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0A54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88B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07EE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A585C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0E48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6DE1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289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103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5FC5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675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4FD2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237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1D08"/>
    <w:rsid w:val="00E131D9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EE"/>
    <w:rsid w:val="00E9102C"/>
    <w:rsid w:val="00E92506"/>
    <w:rsid w:val="00E94389"/>
    <w:rsid w:val="00E94D4E"/>
    <w:rsid w:val="00E965F0"/>
    <w:rsid w:val="00EA2D58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B76A7"/>
    <w:rsid w:val="00EC3830"/>
    <w:rsid w:val="00EC5F56"/>
    <w:rsid w:val="00EC643A"/>
    <w:rsid w:val="00ED1BF4"/>
    <w:rsid w:val="00ED20BB"/>
    <w:rsid w:val="00ED29F7"/>
    <w:rsid w:val="00ED2BC3"/>
    <w:rsid w:val="00ED3954"/>
    <w:rsid w:val="00ED5F7A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89C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34C"/>
    <w:rsid w:val="00F74B29"/>
    <w:rsid w:val="00F75AF0"/>
    <w:rsid w:val="00F767F6"/>
    <w:rsid w:val="00F774C4"/>
    <w:rsid w:val="00F77CD7"/>
    <w:rsid w:val="00F82D17"/>
    <w:rsid w:val="00F83340"/>
    <w:rsid w:val="00F8361F"/>
    <w:rsid w:val="00F909FA"/>
    <w:rsid w:val="00F90F8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B0E26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aliases w:val="CW_Lista,L1,Numerowanie,List Paragraph,Akapit z listą5"/>
    <w:basedOn w:val="Normalny"/>
    <w:link w:val="AkapitzlistZnak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L1 Znak,Numerowanie Znak,List Paragraph Znak,Akapit z listą5 Znak"/>
    <w:link w:val="Akapitzlist"/>
    <w:uiPriority w:val="34"/>
    <w:locked/>
    <w:rsid w:val="00322EB5"/>
    <w:rPr>
      <w:lang w:eastAsia="ar-SA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B0E2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96F30-AF1C-4749-A33B-2DF24F313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8</Pages>
  <Words>2157</Words>
  <Characters>13677</Characters>
  <Application>Microsoft Office Word</Application>
  <DocSecurity>0</DocSecurity>
  <Lines>273</Lines>
  <Paragraphs>81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15753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Beata Albertusiak</cp:lastModifiedBy>
  <cp:revision>7</cp:revision>
  <cp:lastPrinted>2025-12-19T09:41:00Z</cp:lastPrinted>
  <dcterms:created xsi:type="dcterms:W3CDTF">2025-11-13T11:40:00Z</dcterms:created>
  <dcterms:modified xsi:type="dcterms:W3CDTF">2025-12-22T09:54:00Z</dcterms:modified>
</cp:coreProperties>
</file>